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D576" w14:textId="4F55476A" w:rsidR="00D03088" w:rsidRPr="00AC3792" w:rsidRDefault="00D03088" w:rsidP="00C00467">
      <w:pPr>
        <w:pStyle w:val="Corpodetexto"/>
        <w:spacing w:after="120" w:line="276" w:lineRule="auto"/>
        <w:jc w:val="center"/>
        <w:rPr>
          <w:rFonts w:ascii="Azo Sans Md" w:hAnsi="Azo Sans Md"/>
        </w:rPr>
      </w:pPr>
      <w:r w:rsidRPr="00AC3792">
        <w:rPr>
          <w:rFonts w:ascii="Azo Sans Md" w:hAnsi="Azo Sans Md"/>
        </w:rPr>
        <w:t>ANEXO V</w:t>
      </w:r>
    </w:p>
    <w:p w14:paraId="28D10655" w14:textId="41D792E6" w:rsidR="00D03088" w:rsidRPr="00AC3792" w:rsidRDefault="00D03088" w:rsidP="00C00467">
      <w:pPr>
        <w:pStyle w:val="Corpodetexto"/>
        <w:spacing w:after="120" w:line="276" w:lineRule="auto"/>
        <w:jc w:val="center"/>
        <w:rPr>
          <w:rFonts w:ascii="Azo Sans Md" w:hAnsi="Azo Sans Md"/>
        </w:rPr>
      </w:pPr>
      <w:r w:rsidRPr="00AC3792">
        <w:rPr>
          <w:rFonts w:ascii="Azo Sans Md" w:hAnsi="Azo Sans Md"/>
        </w:rPr>
        <w:t xml:space="preserve">PREGÃO ELETRÔNICO Nº </w:t>
      </w:r>
      <w:r w:rsidR="00545C72">
        <w:rPr>
          <w:rFonts w:ascii="Azo Sans Md" w:hAnsi="Azo Sans Md"/>
        </w:rPr>
        <w:t>246/2023</w:t>
      </w:r>
    </w:p>
    <w:p w14:paraId="75ECA505" w14:textId="300C896C" w:rsidR="00D03088" w:rsidRDefault="00D03088" w:rsidP="00C00467">
      <w:pPr>
        <w:pStyle w:val="Corpodetexto"/>
        <w:spacing w:after="120" w:line="276" w:lineRule="auto"/>
        <w:jc w:val="center"/>
        <w:rPr>
          <w:rFonts w:ascii="Azo Sans Md" w:hAnsi="Azo Sans Md"/>
        </w:rPr>
      </w:pPr>
      <w:r w:rsidRPr="00AC3792">
        <w:rPr>
          <w:rFonts w:ascii="Azo Sans Md" w:hAnsi="Azo Sans Md"/>
        </w:rPr>
        <w:t>MINUTA DA ATA DE REGISTRO DE PREÇOS</w:t>
      </w:r>
      <w:r w:rsidR="004106B7">
        <w:rPr>
          <w:rFonts w:ascii="Azo Sans Md" w:hAnsi="Azo Sans Md"/>
        </w:rPr>
        <w:t xml:space="preserve"> </w:t>
      </w:r>
    </w:p>
    <w:p w14:paraId="4B123073" w14:textId="77777777" w:rsidR="00033DF7" w:rsidRPr="00AC3792" w:rsidRDefault="00033DF7" w:rsidP="006A6755">
      <w:pPr>
        <w:pStyle w:val="Corpodetexto"/>
        <w:spacing w:after="120" w:line="360" w:lineRule="auto"/>
        <w:jc w:val="center"/>
        <w:rPr>
          <w:rFonts w:ascii="Azo Sans Md" w:hAnsi="Azo Sans Md"/>
        </w:rPr>
      </w:pPr>
    </w:p>
    <w:p w14:paraId="51EDCA8A" w14:textId="4DED3847" w:rsidR="00C03D23" w:rsidRDefault="00427D40" w:rsidP="00C03D23">
      <w:pPr>
        <w:tabs>
          <w:tab w:val="left" w:pos="709"/>
          <w:tab w:val="left" w:pos="4913"/>
          <w:tab w:val="left" w:pos="7050"/>
          <w:tab w:val="left" w:pos="9691"/>
        </w:tabs>
        <w:spacing w:before="113" w:after="120" w:line="360" w:lineRule="auto"/>
        <w:ind w:left="261" w:right="119"/>
        <w:jc w:val="both"/>
        <w:rPr>
          <w:rFonts w:ascii="Azo Sans Lt" w:eastAsia="Azo Sans Lt" w:hAnsi="Azo Sans Lt" w:cs="Azo Sans Lt"/>
        </w:rPr>
      </w:pPr>
      <w:r w:rsidRPr="00AC3792">
        <w:rPr>
          <w:rFonts w:ascii="Azo Sans Lt" w:hAnsi="Azo Sans Lt"/>
          <w:w w:val="115"/>
        </w:rPr>
        <w:t>No</w:t>
      </w:r>
      <w:r w:rsidRPr="00AC3792">
        <w:rPr>
          <w:rFonts w:ascii="Azo Sans Lt" w:hAnsi="Azo Sans Lt"/>
          <w:spacing w:val="68"/>
          <w:w w:val="115"/>
        </w:rPr>
        <w:t xml:space="preserve"> </w:t>
      </w:r>
      <w:r w:rsidRPr="00AC3792">
        <w:rPr>
          <w:rFonts w:ascii="Azo Sans Lt" w:hAnsi="Azo Sans Lt"/>
          <w:w w:val="115"/>
        </w:rPr>
        <w:t xml:space="preserve">dia </w:t>
      </w:r>
      <w:r w:rsidRPr="00AC3792">
        <w:rPr>
          <w:rFonts w:ascii="Azo Sans Lt" w:hAnsi="Azo Sans Lt"/>
          <w:w w:val="115"/>
          <w:u w:val="single"/>
        </w:rPr>
        <w:t xml:space="preserve">        </w:t>
      </w:r>
      <w:r w:rsidRPr="00AC3792">
        <w:rPr>
          <w:rFonts w:ascii="Azo Sans Lt" w:hAnsi="Azo Sans Lt"/>
          <w:spacing w:val="55"/>
          <w:w w:val="115"/>
        </w:rPr>
        <w:t xml:space="preserve"> </w:t>
      </w:r>
      <w:r w:rsidRPr="00AC3792">
        <w:rPr>
          <w:rFonts w:ascii="Azo Sans Lt" w:hAnsi="Azo Sans Lt"/>
          <w:w w:val="115"/>
        </w:rPr>
        <w:t>de</w:t>
      </w:r>
      <w:r w:rsidRPr="00AC3792">
        <w:rPr>
          <w:rFonts w:ascii="Azo Sans Lt" w:hAnsi="Azo Sans Lt"/>
          <w:w w:val="115"/>
          <w:u w:val="single"/>
        </w:rPr>
        <w:t xml:space="preserve"> </w:t>
      </w:r>
      <w:r w:rsidRPr="00AC3792">
        <w:rPr>
          <w:rFonts w:ascii="Azo Sans Lt" w:hAnsi="Azo Sans Lt"/>
          <w:w w:val="115"/>
          <w:u w:val="single"/>
        </w:rPr>
        <w:tab/>
      </w:r>
      <w:r w:rsidRPr="00AC3792">
        <w:rPr>
          <w:rFonts w:ascii="Azo Sans Lt" w:hAnsi="Azo Sans Lt"/>
          <w:w w:val="115"/>
        </w:rPr>
        <w:t>de 202</w:t>
      </w:r>
      <w:r w:rsidR="00545C72">
        <w:rPr>
          <w:rFonts w:ascii="Azo Sans Lt" w:hAnsi="Azo Sans Lt"/>
          <w:w w:val="115"/>
        </w:rPr>
        <w:t>3</w:t>
      </w:r>
      <w:r w:rsidRPr="00AC3792">
        <w:rPr>
          <w:rFonts w:ascii="Azo Sans Lt" w:hAnsi="Azo Sans Lt"/>
          <w:w w:val="115"/>
        </w:rPr>
        <w:t xml:space="preserve">, no MUNICÍPIO DE NOVA FRIBURGO, </w:t>
      </w:r>
      <w:r w:rsidRPr="00AC3792">
        <w:rPr>
          <w:rFonts w:ascii="Azo Sans Lt" w:hAnsi="Azo Sans Lt"/>
          <w:spacing w:val="-14"/>
          <w:w w:val="115"/>
        </w:rPr>
        <w:t xml:space="preserve"> </w:t>
      </w:r>
      <w:r w:rsidRPr="00AC3792">
        <w:rPr>
          <w:rFonts w:ascii="Azo Sans Lt" w:hAnsi="Azo Sans Lt"/>
          <w:w w:val="115"/>
        </w:rPr>
        <w:t xml:space="preserve">registram- se o(s) </w:t>
      </w:r>
      <w:r w:rsidRPr="002E5EDD">
        <w:rPr>
          <w:rFonts w:ascii="Azo Sans Lt" w:hAnsi="Azo Sans Lt"/>
          <w:w w:val="115"/>
        </w:rPr>
        <w:t>preço(s)</w:t>
      </w:r>
      <w:r w:rsidRPr="002E5EDD">
        <w:rPr>
          <w:rFonts w:ascii="Azo Sans Lt" w:hAnsi="Azo Sans Lt"/>
          <w:spacing w:val="13"/>
          <w:w w:val="115"/>
        </w:rPr>
        <w:t xml:space="preserve"> </w:t>
      </w:r>
      <w:r w:rsidRPr="002E5EDD">
        <w:rPr>
          <w:rFonts w:ascii="Azo Sans Lt" w:hAnsi="Azo Sans Lt"/>
          <w:w w:val="115"/>
        </w:rPr>
        <w:t>da</w:t>
      </w:r>
      <w:r w:rsidRPr="002E5EDD">
        <w:rPr>
          <w:rFonts w:ascii="Azo Sans Lt" w:hAnsi="Azo Sans Lt"/>
          <w:spacing w:val="3"/>
          <w:w w:val="115"/>
        </w:rPr>
        <w:t xml:space="preserve"> </w:t>
      </w:r>
      <w:r w:rsidRPr="002E5EDD">
        <w:rPr>
          <w:rFonts w:ascii="Azo Sans Lt" w:hAnsi="Azo Sans Lt"/>
          <w:w w:val="115"/>
        </w:rPr>
        <w:t>empresa</w:t>
      </w:r>
      <w:r w:rsidRPr="002E5EDD">
        <w:rPr>
          <w:rFonts w:ascii="Azo Sans Lt" w:hAnsi="Azo Sans Lt"/>
          <w:w w:val="115"/>
          <w:u w:val="single"/>
        </w:rPr>
        <w:t xml:space="preserve"> </w:t>
      </w:r>
      <w:r w:rsidRPr="002E5EDD">
        <w:rPr>
          <w:rFonts w:ascii="Azo Sans Lt" w:hAnsi="Azo Sans Lt"/>
          <w:w w:val="115"/>
          <w:u w:val="single"/>
        </w:rPr>
        <w:tab/>
        <w:t>____________________</w:t>
      </w:r>
      <w:r w:rsidRPr="002E5EDD">
        <w:rPr>
          <w:rFonts w:ascii="Azo Sans Lt" w:hAnsi="Azo Sans Lt"/>
          <w:spacing w:val="-16"/>
          <w:w w:val="115"/>
        </w:rPr>
        <w:t xml:space="preserve">, </w:t>
      </w:r>
      <w:r w:rsidRPr="002E5EDD">
        <w:rPr>
          <w:rFonts w:ascii="Azo Sans Lt" w:hAnsi="Azo Sans Lt"/>
          <w:w w:val="115"/>
        </w:rPr>
        <w:t xml:space="preserve">com </w:t>
      </w:r>
      <w:r w:rsidRPr="002E5EDD">
        <w:rPr>
          <w:rFonts w:ascii="Azo Sans Lt" w:hAnsi="Azo Sans Lt"/>
          <w:spacing w:val="33"/>
          <w:w w:val="115"/>
        </w:rPr>
        <w:t>sede</w:t>
      </w:r>
      <w:r w:rsidRPr="002E5EDD">
        <w:rPr>
          <w:rFonts w:ascii="Azo Sans Lt" w:hAnsi="Azo Sans Lt"/>
          <w:w w:val="115"/>
        </w:rPr>
        <w:t xml:space="preserve"> </w:t>
      </w:r>
      <w:r w:rsidRPr="002E5EDD">
        <w:rPr>
          <w:rFonts w:ascii="Azo Sans Lt" w:hAnsi="Azo Sans Lt"/>
          <w:spacing w:val="35"/>
          <w:w w:val="115"/>
        </w:rPr>
        <w:t xml:space="preserve"> </w:t>
      </w:r>
      <w:r w:rsidRPr="002E5EDD">
        <w:rPr>
          <w:rFonts w:ascii="Azo Sans Lt" w:hAnsi="Azo Sans Lt"/>
          <w:w w:val="115"/>
        </w:rPr>
        <w:t>na</w:t>
      </w:r>
      <w:r w:rsidRPr="002E5EDD">
        <w:rPr>
          <w:rFonts w:ascii="Azo Sans Lt" w:hAnsi="Azo Sans Lt"/>
          <w:w w:val="115"/>
          <w:u w:val="single"/>
        </w:rPr>
        <w:t xml:space="preserve"> </w:t>
      </w:r>
      <w:r w:rsidRPr="002E5EDD">
        <w:rPr>
          <w:rFonts w:ascii="Azo Sans Lt" w:hAnsi="Azo Sans Lt"/>
          <w:w w:val="115"/>
          <w:u w:val="single"/>
        </w:rPr>
        <w:tab/>
      </w:r>
      <w:r w:rsidRPr="002E5EDD">
        <w:rPr>
          <w:rFonts w:ascii="Azo Sans Lt" w:hAnsi="Azo Sans Lt"/>
          <w:w w:val="115"/>
          <w:u w:val="single"/>
        </w:rPr>
        <w:tab/>
      </w:r>
      <w:r w:rsidRPr="002E5EDD">
        <w:rPr>
          <w:rFonts w:ascii="Azo Sans Lt" w:hAnsi="Azo Sans Lt"/>
          <w:w w:val="115"/>
        </w:rPr>
        <w:t>, inscrita no Cadastro Nacional   da  Pessoa  Jurídica  do  Ministério  da  Fazenda   –   CNPJ/MF   sob  o  nº</w:t>
      </w:r>
      <w:r w:rsidRPr="002E5EDD">
        <w:rPr>
          <w:rFonts w:ascii="Azo Sans Lt" w:hAnsi="Azo Sans Lt"/>
          <w:w w:val="102"/>
          <w:u w:val="single"/>
        </w:rPr>
        <w:t xml:space="preserve"> </w:t>
      </w:r>
      <w:r w:rsidRPr="002E5EDD">
        <w:rPr>
          <w:rFonts w:ascii="Azo Sans Lt" w:hAnsi="Azo Sans Lt"/>
          <w:u w:val="single"/>
        </w:rPr>
        <w:tab/>
        <w:t>____________________________</w:t>
      </w:r>
      <w:r w:rsidRPr="002E5EDD">
        <w:rPr>
          <w:rFonts w:ascii="Azo Sans Lt" w:hAnsi="Azo Sans Lt"/>
          <w:w w:val="115"/>
        </w:rPr>
        <w:t>, neste ato representada pelo seu</w:t>
      </w:r>
      <w:r w:rsidRPr="004A6E51">
        <w:rPr>
          <w:rFonts w:ascii="Azo Sans Lt" w:hAnsi="Azo Sans Lt"/>
          <w:w w:val="102"/>
        </w:rPr>
        <w:t xml:space="preserve"> </w:t>
      </w:r>
      <w:r w:rsidR="004A6E51" w:rsidRPr="004A6E51">
        <w:rPr>
          <w:rFonts w:ascii="Azo Sans Lt" w:hAnsi="Azo Sans Lt"/>
          <w:w w:val="102"/>
        </w:rPr>
        <w:t>responsável legal</w:t>
      </w:r>
      <w:r w:rsidRPr="002E5EDD">
        <w:rPr>
          <w:rFonts w:ascii="Azo Sans Lt" w:hAnsi="Azo Sans Lt"/>
          <w:u w:val="single"/>
        </w:rPr>
        <w:tab/>
        <w:t>______ _____</w:t>
      </w:r>
      <w:r w:rsidRPr="002E5EDD">
        <w:rPr>
          <w:rFonts w:ascii="Azo Sans Lt" w:hAnsi="Azo Sans Lt"/>
          <w:w w:val="115"/>
          <w:u w:val="single"/>
        </w:rPr>
        <w:t xml:space="preserve"> </w:t>
      </w:r>
      <w:r w:rsidRPr="002E5EDD">
        <w:rPr>
          <w:rFonts w:ascii="Azo Sans Lt" w:hAnsi="Azo Sans Lt"/>
          <w:w w:val="115"/>
          <w:u w:val="single"/>
        </w:rPr>
        <w:tab/>
      </w:r>
      <w:r w:rsidRPr="002E5EDD">
        <w:rPr>
          <w:rFonts w:ascii="Azo Sans Lt" w:hAnsi="Azo Sans Lt"/>
          <w:w w:val="115"/>
          <w:u w:val="single"/>
        </w:rPr>
        <w:tab/>
      </w:r>
      <w:r w:rsidRPr="002E5EDD">
        <w:rPr>
          <w:rFonts w:ascii="Azo Sans Lt" w:hAnsi="Azo Sans Lt"/>
          <w:w w:val="115"/>
        </w:rPr>
        <w:t xml:space="preserve">, </w:t>
      </w:r>
      <w:r w:rsidRPr="002E5EDD">
        <w:rPr>
          <w:rFonts w:ascii="Azo Sans Lt" w:hAnsi="Azo Sans Lt"/>
          <w:spacing w:val="-4"/>
          <w:w w:val="115"/>
        </w:rPr>
        <w:t xml:space="preserve">portador </w:t>
      </w:r>
      <w:r w:rsidRPr="002E5EDD">
        <w:rPr>
          <w:rFonts w:ascii="Azo Sans Lt" w:hAnsi="Azo Sans Lt"/>
          <w:w w:val="115"/>
        </w:rPr>
        <w:t xml:space="preserve">do   documento   de  </w:t>
      </w:r>
      <w:r w:rsidRPr="002E5EDD">
        <w:rPr>
          <w:rFonts w:ascii="Azo Sans Lt" w:hAnsi="Azo Sans Lt"/>
          <w:spacing w:val="22"/>
          <w:w w:val="115"/>
        </w:rPr>
        <w:t xml:space="preserve"> </w:t>
      </w:r>
      <w:r w:rsidRPr="002E5EDD">
        <w:rPr>
          <w:rFonts w:ascii="Azo Sans Lt" w:hAnsi="Azo Sans Lt"/>
          <w:w w:val="115"/>
        </w:rPr>
        <w:t xml:space="preserve">identidade  </w:t>
      </w:r>
      <w:r w:rsidRPr="002E5EDD">
        <w:rPr>
          <w:rFonts w:ascii="Azo Sans Lt" w:hAnsi="Azo Sans Lt"/>
          <w:spacing w:val="9"/>
          <w:w w:val="115"/>
        </w:rPr>
        <w:t xml:space="preserve"> </w:t>
      </w:r>
      <w:r w:rsidRPr="002E5EDD">
        <w:rPr>
          <w:rFonts w:ascii="Azo Sans Lt" w:hAnsi="Azo Sans Lt"/>
          <w:w w:val="115"/>
        </w:rPr>
        <w:t>n.º</w:t>
      </w:r>
      <w:r w:rsidRPr="002E5EDD">
        <w:rPr>
          <w:rFonts w:ascii="Azo Sans Lt" w:hAnsi="Azo Sans Lt"/>
          <w:w w:val="115"/>
          <w:u w:val="single"/>
        </w:rPr>
        <w:t xml:space="preserve"> </w:t>
      </w:r>
      <w:r w:rsidRPr="002E5EDD">
        <w:rPr>
          <w:rFonts w:ascii="Azo Sans Lt" w:hAnsi="Azo Sans Lt"/>
          <w:w w:val="115"/>
          <w:u w:val="single"/>
        </w:rPr>
        <w:tab/>
        <w:t>____________________</w:t>
      </w:r>
      <w:r w:rsidRPr="002E5EDD">
        <w:rPr>
          <w:rFonts w:ascii="Azo Sans Lt" w:hAnsi="Azo Sans Lt"/>
          <w:w w:val="115"/>
        </w:rPr>
        <w:t>,</w:t>
      </w:r>
      <w:r w:rsidRPr="00AC3792">
        <w:rPr>
          <w:rFonts w:ascii="Azo Sans Lt" w:hAnsi="Azo Sans Lt"/>
          <w:w w:val="115"/>
        </w:rPr>
        <w:t xml:space="preserve">   órgão  </w:t>
      </w:r>
      <w:r w:rsidRPr="00AC3792">
        <w:rPr>
          <w:rFonts w:ascii="Azo Sans Lt" w:hAnsi="Azo Sans Lt"/>
          <w:spacing w:val="18"/>
          <w:w w:val="115"/>
        </w:rPr>
        <w:t xml:space="preserve"> </w:t>
      </w:r>
      <w:r w:rsidRPr="00AC3792">
        <w:rPr>
          <w:rFonts w:ascii="Azo Sans Lt" w:hAnsi="Azo Sans Lt"/>
          <w:w w:val="115"/>
        </w:rPr>
        <w:t>expedidor</w:t>
      </w:r>
      <w:r w:rsidRPr="00AC3792">
        <w:rPr>
          <w:rFonts w:ascii="Azo Sans Lt" w:hAnsi="Azo Sans Lt"/>
          <w:w w:val="102"/>
          <w:u w:val="single"/>
        </w:rPr>
        <w:t xml:space="preserve"> </w:t>
      </w:r>
      <w:r w:rsidRPr="00AC3792">
        <w:rPr>
          <w:rFonts w:ascii="Azo Sans Lt" w:hAnsi="Azo Sans Lt"/>
          <w:u w:val="single"/>
        </w:rPr>
        <w:tab/>
      </w:r>
      <w:r w:rsidRPr="00AC3792">
        <w:rPr>
          <w:rFonts w:ascii="Azo Sans Lt" w:hAnsi="Azo Sans Lt"/>
          <w:w w:val="110"/>
        </w:rPr>
        <w:t>,</w:t>
      </w:r>
      <w:r w:rsidRPr="00AC3792">
        <w:rPr>
          <w:rFonts w:ascii="Azo Sans Lt" w:hAnsi="Azo Sans Lt"/>
          <w:spacing w:val="31"/>
          <w:w w:val="110"/>
        </w:rPr>
        <w:t xml:space="preserve"> </w:t>
      </w:r>
      <w:r w:rsidRPr="00AC3792">
        <w:rPr>
          <w:rFonts w:ascii="Azo Sans Lt" w:hAnsi="Azo Sans Lt"/>
          <w:w w:val="110"/>
        </w:rPr>
        <w:t>CPF</w:t>
      </w:r>
      <w:r w:rsidRPr="00AC3792">
        <w:rPr>
          <w:rFonts w:ascii="Azo Sans Lt" w:hAnsi="Azo Sans Lt"/>
          <w:spacing w:val="31"/>
          <w:w w:val="110"/>
        </w:rPr>
        <w:t xml:space="preserve"> </w:t>
      </w:r>
      <w:r w:rsidRPr="00AC3792">
        <w:rPr>
          <w:rFonts w:ascii="Azo Sans Lt" w:hAnsi="Azo Sans Lt"/>
          <w:w w:val="110"/>
        </w:rPr>
        <w:t>nº</w:t>
      </w:r>
      <w:r w:rsidRPr="00AC3792">
        <w:rPr>
          <w:rFonts w:ascii="Azo Sans Lt" w:hAnsi="Azo Sans Lt"/>
          <w:w w:val="110"/>
          <w:u w:val="single"/>
        </w:rPr>
        <w:t xml:space="preserve"> </w:t>
      </w:r>
      <w:r w:rsidRPr="00AC3792">
        <w:rPr>
          <w:rFonts w:ascii="Azo Sans Lt" w:hAnsi="Azo Sans Lt"/>
          <w:w w:val="110"/>
          <w:u w:val="single"/>
        </w:rPr>
        <w:tab/>
      </w:r>
      <w:r w:rsidRPr="00AC3792">
        <w:rPr>
          <w:rFonts w:ascii="Azo Sans Lt" w:hAnsi="Azo Sans Lt"/>
          <w:w w:val="110"/>
        </w:rPr>
        <w:t xml:space="preserve">, para </w:t>
      </w:r>
      <w:r w:rsidR="00545C72">
        <w:rPr>
          <w:rFonts w:ascii="Azo Sans Lt" w:hAnsi="Azo Sans Lt" w:cs="Arial"/>
        </w:rPr>
        <w:t xml:space="preserve">a contratação de </w:t>
      </w:r>
      <w:r w:rsidR="00545C72" w:rsidRPr="00FF22F8">
        <w:rPr>
          <w:rFonts w:ascii="Azo Sans Md" w:hAnsi="Azo Sans Md"/>
          <w:b/>
          <w:bCs/>
          <w:color w:val="000000"/>
        </w:rPr>
        <w:t>empresa(s) especializada(s) para aquisição de adesivos, banners, folders (gráficos), para atender as necessidades da SECRETARIA MUNICIPAL DE CIÊNCIA, TECNOLOGIA, INOVAÇÃO E EDUCAÇÃO PROFISSIONALIZANTE E SUPERIOR</w:t>
      </w:r>
      <w:r w:rsidR="00545C72" w:rsidRPr="00FF22F8">
        <w:rPr>
          <w:rFonts w:ascii="Azo Sans Lt" w:hAnsi="Azo Sans Lt"/>
          <w:szCs w:val="18"/>
        </w:rPr>
        <w:t xml:space="preserve">, para impressão de material de comunicação visual com finalidade promover divulgação institucional sobre os cursos profissionalizantes do Centro de Formação </w:t>
      </w:r>
      <w:r w:rsidR="00545C72">
        <w:rPr>
          <w:rFonts w:ascii="Azo Sans Lt" w:hAnsi="Azo Sans Lt"/>
          <w:szCs w:val="18"/>
        </w:rPr>
        <w:t>d</w:t>
      </w:r>
      <w:r w:rsidR="00545C72" w:rsidRPr="00FF22F8">
        <w:rPr>
          <w:rFonts w:ascii="Azo Sans Lt" w:hAnsi="Azo Sans Lt"/>
          <w:szCs w:val="18"/>
        </w:rPr>
        <w:t>o Vestuário (CEVEST) e da Central de Monitoramento da Cidade Inteligente, eventos e ações promovidos pela secretaria, em impressos gráficos diversos</w:t>
      </w:r>
      <w:r w:rsidR="00545C72">
        <w:rPr>
          <w:rFonts w:ascii="Azo Sans Lt" w:hAnsi="Azo Sans Lt"/>
          <w:szCs w:val="18"/>
        </w:rPr>
        <w:t>.</w:t>
      </w:r>
      <w:r w:rsidR="00C03D23">
        <w:rPr>
          <w:rFonts w:ascii="Azo Sans Lt" w:eastAsia="Azo Sans Lt" w:hAnsi="Azo Sans Lt" w:cs="Azo Sans Lt"/>
        </w:rPr>
        <w:t xml:space="preserve"> As especificações técnicas constantes no </w:t>
      </w:r>
      <w:r w:rsidR="00C03D23">
        <w:rPr>
          <w:rFonts w:ascii="Azo Sans Md" w:eastAsia="Azo Sans Md" w:hAnsi="Azo Sans Md" w:cs="Azo Sans Md"/>
          <w:b/>
        </w:rPr>
        <w:t xml:space="preserve">Processo Administrativo nº </w:t>
      </w:r>
      <w:r w:rsidR="005C1067">
        <w:rPr>
          <w:rFonts w:ascii="Azo Sans Md" w:eastAsia="Azo Sans Md" w:hAnsi="Azo Sans Md" w:cs="Azo Sans Md"/>
          <w:b/>
        </w:rPr>
        <w:t>21.183/2023</w:t>
      </w:r>
      <w:r w:rsidR="00C03D23">
        <w:rPr>
          <w:rFonts w:ascii="Azo Sans Lt" w:eastAsia="Azo Sans Lt" w:hAnsi="Azo Sans Lt" w:cs="Azo Sans Lt"/>
        </w:rPr>
        <w:t>, assim como os termos da Proposta Comercial – Anexo III, e demais Anexos do edital de licitação, integram esta Ata de Registro de Preços, independente de transcrição.</w:t>
      </w:r>
    </w:p>
    <w:tbl>
      <w:tblPr>
        <w:tblW w:w="4855" w:type="pct"/>
        <w:tblInd w:w="279" w:type="dxa"/>
        <w:tblCellMar>
          <w:left w:w="70" w:type="dxa"/>
          <w:right w:w="70" w:type="dxa"/>
        </w:tblCellMar>
        <w:tblLook w:val="04A0" w:firstRow="1" w:lastRow="0" w:firstColumn="1" w:lastColumn="0" w:noHBand="0" w:noVBand="1"/>
      </w:tblPr>
      <w:tblGrid>
        <w:gridCol w:w="849"/>
        <w:gridCol w:w="3799"/>
        <w:gridCol w:w="840"/>
        <w:gridCol w:w="855"/>
        <w:gridCol w:w="705"/>
        <w:gridCol w:w="1063"/>
        <w:gridCol w:w="1242"/>
      </w:tblGrid>
      <w:tr w:rsidR="00427D40" w:rsidRPr="0042462B" w14:paraId="27403303" w14:textId="77777777" w:rsidTr="005C1067">
        <w:trPr>
          <w:trHeight w:val="347"/>
        </w:trPr>
        <w:tc>
          <w:tcPr>
            <w:tcW w:w="454"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B7AEA08"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 xml:space="preserve">ITEM </w:t>
            </w:r>
          </w:p>
        </w:tc>
        <w:tc>
          <w:tcPr>
            <w:tcW w:w="203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7135A2" w14:textId="49A3368D" w:rsidR="00427D40" w:rsidRPr="0042462B" w:rsidRDefault="000565B1" w:rsidP="00771DFB">
            <w:pPr>
              <w:jc w:val="center"/>
              <w:rPr>
                <w:rFonts w:ascii="Calibri" w:hAnsi="Calibri" w:cs="Calibri"/>
                <w:b/>
                <w:bCs/>
                <w:color w:val="FFFFFF" w:themeColor="background1"/>
              </w:rPr>
            </w:pPr>
            <w:r w:rsidRPr="0042462B">
              <w:rPr>
                <w:rFonts w:ascii="Calibri" w:hAnsi="Calibri" w:cs="Calibri"/>
                <w:b/>
                <w:bCs/>
                <w:color w:val="FFFFFF" w:themeColor="background1"/>
              </w:rPr>
              <w:t>ESPECIFICAÇÃO</w:t>
            </w:r>
          </w:p>
        </w:tc>
        <w:tc>
          <w:tcPr>
            <w:tcW w:w="449"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3236417" w14:textId="1E5E8C2A" w:rsidR="00427D40" w:rsidRPr="0042462B" w:rsidRDefault="000565B1" w:rsidP="00771DFB">
            <w:pPr>
              <w:jc w:val="center"/>
              <w:rPr>
                <w:rFonts w:ascii="Calibri" w:hAnsi="Calibri" w:cs="Calibri"/>
                <w:b/>
                <w:bCs/>
                <w:color w:val="FFFFFF" w:themeColor="background1"/>
              </w:rPr>
            </w:pPr>
            <w:r>
              <w:rPr>
                <w:rFonts w:ascii="Calibri" w:hAnsi="Calibri" w:cs="Calibri"/>
                <w:b/>
                <w:bCs/>
                <w:color w:val="FFFFFF" w:themeColor="background1"/>
              </w:rPr>
              <w:t>MARCA</w:t>
            </w:r>
          </w:p>
        </w:tc>
        <w:tc>
          <w:tcPr>
            <w:tcW w:w="457"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FC390D6"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w:t>
            </w:r>
            <w:r>
              <w:rPr>
                <w:rFonts w:ascii="Calibri" w:hAnsi="Calibri" w:cs="Calibri"/>
                <w:b/>
                <w:bCs/>
                <w:color w:val="FFFFFF" w:themeColor="background1"/>
              </w:rPr>
              <w:t>NID.</w:t>
            </w:r>
            <w:r w:rsidRPr="0042462B">
              <w:rPr>
                <w:rFonts w:ascii="Calibri" w:hAnsi="Calibri" w:cs="Calibri"/>
                <w:b/>
                <w:bCs/>
                <w:color w:val="FFFFFF" w:themeColor="background1"/>
              </w:rPr>
              <w:t xml:space="preserve"> </w:t>
            </w:r>
          </w:p>
        </w:tc>
        <w:tc>
          <w:tcPr>
            <w:tcW w:w="377"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C982A59"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QTDE.</w:t>
            </w:r>
          </w:p>
        </w:tc>
        <w:tc>
          <w:tcPr>
            <w:tcW w:w="1232"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49D728D"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PREÇO</w:t>
            </w:r>
          </w:p>
        </w:tc>
      </w:tr>
      <w:tr w:rsidR="00427D40" w:rsidRPr="0042462B" w14:paraId="4F850651" w14:textId="77777777" w:rsidTr="005C1067">
        <w:trPr>
          <w:trHeight w:val="425"/>
        </w:trPr>
        <w:tc>
          <w:tcPr>
            <w:tcW w:w="454"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4F1BEDF" w14:textId="77777777" w:rsidR="00427D40" w:rsidRPr="0042462B" w:rsidRDefault="00427D40" w:rsidP="00771DFB">
            <w:pPr>
              <w:rPr>
                <w:rFonts w:ascii="Calibri" w:hAnsi="Calibri" w:cs="Calibri"/>
                <w:b/>
                <w:bCs/>
                <w:color w:val="FFFFFF" w:themeColor="background1"/>
              </w:rPr>
            </w:pPr>
          </w:p>
        </w:tc>
        <w:tc>
          <w:tcPr>
            <w:tcW w:w="203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934677A" w14:textId="77777777" w:rsidR="00427D40" w:rsidRPr="0042462B" w:rsidRDefault="00427D40" w:rsidP="00771DFB">
            <w:pPr>
              <w:rPr>
                <w:rFonts w:ascii="Calibri" w:hAnsi="Calibri" w:cs="Calibri"/>
                <w:b/>
                <w:bCs/>
                <w:color w:val="FFFFFF" w:themeColor="background1"/>
              </w:rPr>
            </w:pPr>
          </w:p>
        </w:tc>
        <w:tc>
          <w:tcPr>
            <w:tcW w:w="449"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A726D77" w14:textId="77777777" w:rsidR="00427D40" w:rsidRPr="0042462B" w:rsidRDefault="00427D40" w:rsidP="00771DFB">
            <w:pPr>
              <w:rPr>
                <w:rFonts w:ascii="Calibri" w:hAnsi="Calibri" w:cs="Calibri"/>
                <w:b/>
                <w:bCs/>
                <w:color w:val="FFFFFF" w:themeColor="background1"/>
              </w:rPr>
            </w:pPr>
          </w:p>
        </w:tc>
        <w:tc>
          <w:tcPr>
            <w:tcW w:w="457"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2DE4645" w14:textId="77777777" w:rsidR="00427D40" w:rsidRPr="0042462B" w:rsidRDefault="00427D40" w:rsidP="00771DFB">
            <w:pPr>
              <w:rPr>
                <w:rFonts w:ascii="Calibri" w:hAnsi="Calibri" w:cs="Calibri"/>
                <w:b/>
                <w:bCs/>
                <w:color w:val="FFFFFF" w:themeColor="background1"/>
              </w:rPr>
            </w:pPr>
          </w:p>
        </w:tc>
        <w:tc>
          <w:tcPr>
            <w:tcW w:w="377"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43AAF50" w14:textId="77777777" w:rsidR="00427D40" w:rsidRPr="0042462B" w:rsidRDefault="00427D40" w:rsidP="00771DFB">
            <w:pPr>
              <w:rPr>
                <w:rFonts w:ascii="Calibri" w:hAnsi="Calibri" w:cs="Calibri"/>
                <w:b/>
                <w:bCs/>
                <w:color w:val="FFFFFF" w:themeColor="background1"/>
              </w:rPr>
            </w:pPr>
          </w:p>
        </w:tc>
        <w:tc>
          <w:tcPr>
            <w:tcW w:w="567"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A647FC7"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UNITÁRIO</w:t>
            </w:r>
          </w:p>
        </w:tc>
        <w:tc>
          <w:tcPr>
            <w:tcW w:w="66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2C86EED4"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TOTAL</w:t>
            </w:r>
          </w:p>
        </w:tc>
      </w:tr>
      <w:tr w:rsidR="00427D40" w:rsidRPr="004D3015" w14:paraId="09128561" w14:textId="77777777" w:rsidTr="005C1067">
        <w:trPr>
          <w:trHeight w:val="53"/>
        </w:trPr>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3D504052" w14:textId="77777777" w:rsidR="00427D40" w:rsidRPr="004D3015" w:rsidRDefault="00427D40" w:rsidP="00771DFB">
            <w:pPr>
              <w:jc w:val="center"/>
              <w:rPr>
                <w:rFonts w:ascii="Calibri" w:hAnsi="Calibri" w:cs="Calibri"/>
                <w:color w:val="000000"/>
              </w:rPr>
            </w:pPr>
            <w:r>
              <w:rPr>
                <w:rFonts w:ascii="Calibri" w:hAnsi="Calibri" w:cs="Calibri"/>
                <w:color w:val="000000"/>
              </w:rPr>
              <w:t>1</w:t>
            </w:r>
          </w:p>
        </w:tc>
        <w:tc>
          <w:tcPr>
            <w:tcW w:w="2031" w:type="pct"/>
            <w:tcBorders>
              <w:top w:val="single" w:sz="4" w:space="0" w:color="auto"/>
              <w:left w:val="nil"/>
              <w:bottom w:val="single" w:sz="4" w:space="0" w:color="auto"/>
              <w:right w:val="single" w:sz="4" w:space="0" w:color="auto"/>
            </w:tcBorders>
            <w:shd w:val="clear" w:color="auto" w:fill="auto"/>
            <w:vAlign w:val="center"/>
          </w:tcPr>
          <w:p w14:paraId="4AC05D09" w14:textId="77777777" w:rsidR="00427D40" w:rsidRPr="004D3015" w:rsidRDefault="00427D40" w:rsidP="00771DFB">
            <w:pPr>
              <w:jc w:val="center"/>
              <w:rPr>
                <w:rFonts w:ascii="Calibri" w:hAnsi="Calibri" w:cs="Calibri"/>
                <w:color w:val="000000"/>
              </w:rPr>
            </w:pPr>
          </w:p>
        </w:tc>
        <w:tc>
          <w:tcPr>
            <w:tcW w:w="449" w:type="pct"/>
            <w:tcBorders>
              <w:top w:val="single" w:sz="4" w:space="0" w:color="auto"/>
              <w:left w:val="nil"/>
              <w:bottom w:val="single" w:sz="4" w:space="0" w:color="auto"/>
              <w:right w:val="single" w:sz="4" w:space="0" w:color="auto"/>
            </w:tcBorders>
            <w:shd w:val="clear" w:color="auto" w:fill="auto"/>
            <w:vAlign w:val="center"/>
          </w:tcPr>
          <w:p w14:paraId="50BDF48A" w14:textId="77777777" w:rsidR="00427D40" w:rsidRPr="004D3015" w:rsidRDefault="00427D40" w:rsidP="00771DFB">
            <w:pPr>
              <w:rPr>
                <w:rFonts w:ascii="Calibri" w:hAnsi="Calibri" w:cs="Calibri"/>
                <w:color w:val="000000"/>
              </w:rPr>
            </w:pPr>
          </w:p>
        </w:tc>
        <w:tc>
          <w:tcPr>
            <w:tcW w:w="457" w:type="pct"/>
            <w:tcBorders>
              <w:top w:val="single" w:sz="4" w:space="0" w:color="auto"/>
              <w:left w:val="nil"/>
              <w:bottom w:val="single" w:sz="4" w:space="0" w:color="auto"/>
              <w:right w:val="single" w:sz="4" w:space="0" w:color="auto"/>
            </w:tcBorders>
            <w:shd w:val="clear" w:color="auto" w:fill="auto"/>
            <w:vAlign w:val="center"/>
          </w:tcPr>
          <w:p w14:paraId="225B3CE8" w14:textId="77777777" w:rsidR="00427D40" w:rsidRPr="004D3015" w:rsidRDefault="00427D40" w:rsidP="00771DFB">
            <w:pPr>
              <w:jc w:val="center"/>
              <w:rPr>
                <w:rFonts w:ascii="Calibri" w:hAnsi="Calibri" w:cs="Calibri"/>
                <w:color w:val="000000"/>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13C63E7" w14:textId="77777777" w:rsidR="00427D40" w:rsidRPr="004D3015" w:rsidRDefault="00427D40" w:rsidP="00771DFB">
            <w:pPr>
              <w:jc w:val="center"/>
              <w:rPr>
                <w:rFonts w:ascii="Calibri" w:hAnsi="Calibri" w:cs="Calibri"/>
                <w:color w:val="000000"/>
              </w:rPr>
            </w:pPr>
          </w:p>
        </w:tc>
        <w:tc>
          <w:tcPr>
            <w:tcW w:w="567" w:type="pct"/>
            <w:tcBorders>
              <w:top w:val="single" w:sz="4" w:space="0" w:color="auto"/>
              <w:left w:val="nil"/>
              <w:bottom w:val="single" w:sz="4" w:space="0" w:color="auto"/>
              <w:right w:val="single" w:sz="4" w:space="0" w:color="auto"/>
            </w:tcBorders>
            <w:shd w:val="clear" w:color="auto" w:fill="auto"/>
            <w:vAlign w:val="center"/>
          </w:tcPr>
          <w:p w14:paraId="24D163AB" w14:textId="77777777" w:rsidR="00427D40" w:rsidRPr="004D3015" w:rsidRDefault="00427D40" w:rsidP="00771DFB">
            <w:pPr>
              <w:jc w:val="center"/>
              <w:rPr>
                <w:rFonts w:ascii="Calibri" w:hAnsi="Calibri" w:cs="Calibri"/>
                <w:color w:val="000000"/>
              </w:rPr>
            </w:pPr>
          </w:p>
        </w:tc>
        <w:tc>
          <w:tcPr>
            <w:tcW w:w="664" w:type="pct"/>
            <w:tcBorders>
              <w:top w:val="single" w:sz="4" w:space="0" w:color="auto"/>
              <w:left w:val="nil"/>
              <w:bottom w:val="single" w:sz="4" w:space="0" w:color="auto"/>
              <w:right w:val="single" w:sz="4" w:space="0" w:color="auto"/>
            </w:tcBorders>
            <w:shd w:val="clear" w:color="auto" w:fill="auto"/>
            <w:vAlign w:val="center"/>
          </w:tcPr>
          <w:p w14:paraId="0FE96D4B" w14:textId="77777777" w:rsidR="00427D40" w:rsidRPr="004D3015" w:rsidRDefault="00427D40" w:rsidP="00771DFB">
            <w:pPr>
              <w:jc w:val="right"/>
              <w:rPr>
                <w:rFonts w:ascii="Calibri" w:hAnsi="Calibri" w:cs="Calibri"/>
                <w:color w:val="000000"/>
              </w:rPr>
            </w:pPr>
          </w:p>
        </w:tc>
      </w:tr>
      <w:tr w:rsidR="00427D40" w:rsidRPr="004D3015" w14:paraId="7EE3D75D" w14:textId="77777777" w:rsidTr="005C1067">
        <w:trPr>
          <w:trHeight w:val="53"/>
        </w:trPr>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2C92C62D" w14:textId="77777777" w:rsidR="00427D40" w:rsidRPr="004D3015" w:rsidRDefault="00427D40" w:rsidP="00771DFB">
            <w:pPr>
              <w:jc w:val="center"/>
              <w:rPr>
                <w:rFonts w:ascii="Calibri" w:hAnsi="Calibri" w:cs="Calibri"/>
                <w:color w:val="000000"/>
              </w:rPr>
            </w:pPr>
            <w:r>
              <w:rPr>
                <w:rFonts w:ascii="Calibri" w:hAnsi="Calibri" w:cs="Calibri"/>
                <w:color w:val="000000"/>
              </w:rPr>
              <w:t>...</w:t>
            </w:r>
          </w:p>
        </w:tc>
        <w:tc>
          <w:tcPr>
            <w:tcW w:w="2031" w:type="pct"/>
            <w:tcBorders>
              <w:top w:val="single" w:sz="4" w:space="0" w:color="auto"/>
              <w:left w:val="nil"/>
              <w:bottom w:val="single" w:sz="4" w:space="0" w:color="auto"/>
              <w:right w:val="nil"/>
            </w:tcBorders>
            <w:shd w:val="clear" w:color="auto" w:fill="auto"/>
            <w:vAlign w:val="center"/>
          </w:tcPr>
          <w:p w14:paraId="15C98451" w14:textId="77777777" w:rsidR="00427D40" w:rsidRPr="004D3015" w:rsidRDefault="00427D40" w:rsidP="00771DFB">
            <w:pPr>
              <w:jc w:val="center"/>
              <w:rPr>
                <w:rFonts w:ascii="Calibri" w:hAnsi="Calibri" w:cs="Calibri"/>
                <w:color w:val="000000"/>
              </w:rPr>
            </w:pPr>
          </w:p>
        </w:tc>
        <w:tc>
          <w:tcPr>
            <w:tcW w:w="449" w:type="pct"/>
            <w:tcBorders>
              <w:top w:val="single" w:sz="4" w:space="0" w:color="auto"/>
              <w:left w:val="single" w:sz="4" w:space="0" w:color="auto"/>
              <w:bottom w:val="single" w:sz="4" w:space="0" w:color="auto"/>
              <w:right w:val="nil"/>
            </w:tcBorders>
            <w:shd w:val="clear" w:color="auto" w:fill="auto"/>
            <w:vAlign w:val="center"/>
          </w:tcPr>
          <w:p w14:paraId="6EE5D457" w14:textId="77777777" w:rsidR="00427D40" w:rsidRPr="004D3015" w:rsidRDefault="00427D40" w:rsidP="00771DFB">
            <w:pPr>
              <w:rPr>
                <w:rFonts w:ascii="Calibri" w:hAnsi="Calibri" w:cs="Calibri"/>
                <w:color w:val="000000"/>
              </w:rPr>
            </w:pPr>
          </w:p>
        </w:tc>
        <w:tc>
          <w:tcPr>
            <w:tcW w:w="457" w:type="pct"/>
            <w:tcBorders>
              <w:top w:val="single" w:sz="4" w:space="0" w:color="auto"/>
              <w:left w:val="single" w:sz="4" w:space="0" w:color="auto"/>
              <w:bottom w:val="single" w:sz="4" w:space="0" w:color="auto"/>
              <w:right w:val="nil"/>
            </w:tcBorders>
            <w:shd w:val="clear" w:color="auto" w:fill="auto"/>
            <w:noWrap/>
            <w:vAlign w:val="center"/>
          </w:tcPr>
          <w:p w14:paraId="0210014D" w14:textId="77777777" w:rsidR="00427D40" w:rsidRPr="004D3015" w:rsidRDefault="00427D40" w:rsidP="00771DFB">
            <w:pPr>
              <w:jc w:val="center"/>
              <w:rPr>
                <w:rFonts w:ascii="Calibri" w:hAnsi="Calibri" w:cs="Calibri"/>
                <w:color w:val="000000"/>
              </w:rPr>
            </w:pP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0E8578" w14:textId="77777777" w:rsidR="00427D40" w:rsidRPr="004D3015" w:rsidRDefault="00427D40" w:rsidP="00771DFB">
            <w:pPr>
              <w:jc w:val="center"/>
              <w:rPr>
                <w:rFonts w:ascii="Calibri" w:hAnsi="Calibri" w:cs="Calibri"/>
                <w:color w:val="000000"/>
              </w:rPr>
            </w:pPr>
          </w:p>
        </w:tc>
        <w:tc>
          <w:tcPr>
            <w:tcW w:w="567" w:type="pct"/>
            <w:tcBorders>
              <w:top w:val="single" w:sz="4" w:space="0" w:color="auto"/>
              <w:left w:val="nil"/>
              <w:bottom w:val="single" w:sz="4" w:space="0" w:color="auto"/>
              <w:right w:val="single" w:sz="4" w:space="0" w:color="auto"/>
            </w:tcBorders>
            <w:shd w:val="clear" w:color="auto" w:fill="auto"/>
            <w:vAlign w:val="center"/>
          </w:tcPr>
          <w:p w14:paraId="372323AA" w14:textId="77777777" w:rsidR="00427D40" w:rsidRPr="004D3015" w:rsidRDefault="00427D40" w:rsidP="00771DFB">
            <w:pPr>
              <w:jc w:val="center"/>
              <w:rPr>
                <w:rFonts w:ascii="Calibri" w:hAnsi="Calibri" w:cs="Calibri"/>
                <w:color w:val="000000"/>
              </w:rPr>
            </w:pPr>
          </w:p>
        </w:tc>
        <w:tc>
          <w:tcPr>
            <w:tcW w:w="664" w:type="pct"/>
            <w:tcBorders>
              <w:top w:val="single" w:sz="4" w:space="0" w:color="auto"/>
              <w:left w:val="nil"/>
              <w:bottom w:val="single" w:sz="4" w:space="0" w:color="auto"/>
              <w:right w:val="single" w:sz="4" w:space="0" w:color="auto"/>
            </w:tcBorders>
            <w:shd w:val="clear" w:color="auto" w:fill="auto"/>
            <w:vAlign w:val="center"/>
          </w:tcPr>
          <w:p w14:paraId="5A1BFDC8" w14:textId="77777777" w:rsidR="00427D40" w:rsidRPr="004D3015" w:rsidRDefault="00427D40" w:rsidP="00771DFB">
            <w:pPr>
              <w:jc w:val="right"/>
              <w:rPr>
                <w:rFonts w:ascii="Calibri" w:hAnsi="Calibri" w:cs="Calibri"/>
                <w:color w:val="000000"/>
              </w:rPr>
            </w:pPr>
          </w:p>
        </w:tc>
      </w:tr>
      <w:tr w:rsidR="00427D40" w:rsidRPr="004D3015" w14:paraId="03B26841" w14:textId="77777777" w:rsidTr="005C1067">
        <w:trPr>
          <w:trHeight w:val="53"/>
        </w:trPr>
        <w:tc>
          <w:tcPr>
            <w:tcW w:w="433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05CA18B4" w14:textId="77777777" w:rsidR="00427D40" w:rsidRPr="004D3015" w:rsidRDefault="00427D40" w:rsidP="00771DFB">
            <w:pPr>
              <w:jc w:val="right"/>
              <w:rPr>
                <w:rFonts w:ascii="Calibri" w:hAnsi="Calibri" w:cs="Calibri"/>
                <w:b/>
                <w:bCs/>
                <w:color w:val="000000"/>
              </w:rPr>
            </w:pPr>
            <w:r>
              <w:rPr>
                <w:rFonts w:ascii="Calibri" w:hAnsi="Calibri" w:cs="Calibri"/>
                <w:b/>
                <w:bCs/>
                <w:color w:val="000000"/>
              </w:rPr>
              <w:t>TOTAL REGISTRADO</w:t>
            </w:r>
          </w:p>
        </w:tc>
        <w:tc>
          <w:tcPr>
            <w:tcW w:w="664" w:type="pct"/>
            <w:tcBorders>
              <w:top w:val="nil"/>
              <w:left w:val="nil"/>
              <w:bottom w:val="single" w:sz="4" w:space="0" w:color="auto"/>
              <w:right w:val="single" w:sz="4" w:space="0" w:color="auto"/>
            </w:tcBorders>
            <w:shd w:val="clear" w:color="CCFFCC" w:fill="DDDDDD"/>
            <w:vAlign w:val="center"/>
            <w:hideMark/>
          </w:tcPr>
          <w:p w14:paraId="35226611" w14:textId="77777777" w:rsidR="00427D40" w:rsidRPr="004D3015" w:rsidRDefault="00427D40" w:rsidP="00771DFB">
            <w:pPr>
              <w:jc w:val="right"/>
              <w:rPr>
                <w:rFonts w:ascii="Calibri" w:hAnsi="Calibri" w:cs="Calibri"/>
                <w:b/>
                <w:bCs/>
                <w:color w:val="000000"/>
              </w:rPr>
            </w:pPr>
            <w:r w:rsidRPr="004D3015">
              <w:rPr>
                <w:rFonts w:ascii="Calibri" w:hAnsi="Calibri" w:cs="Calibri"/>
                <w:b/>
                <w:bCs/>
                <w:color w:val="000000"/>
              </w:rPr>
              <w:t> </w:t>
            </w:r>
          </w:p>
        </w:tc>
      </w:tr>
    </w:tbl>
    <w:p w14:paraId="4FC1ED36" w14:textId="25A799E7" w:rsidR="004A60DF" w:rsidRPr="00AC3792" w:rsidRDefault="004A60DF"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ab/>
        <w:t xml:space="preserve">DA ADESÃO À ATA DE REGISTRO DE PREÇOS </w:t>
      </w:r>
    </w:p>
    <w:p w14:paraId="5DB610FA" w14:textId="0CDDD70B" w:rsidR="004A60DF" w:rsidRDefault="00DD35BD" w:rsidP="00854A82">
      <w:pPr>
        <w:numPr>
          <w:ilvl w:val="1"/>
          <w:numId w:val="3"/>
        </w:numPr>
        <w:tabs>
          <w:tab w:val="left" w:pos="709"/>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 </w:t>
      </w:r>
      <w:r w:rsidR="004A60DF" w:rsidRPr="00AC3792">
        <w:rPr>
          <w:rFonts w:ascii="Azo Sans Lt" w:hAnsi="Azo Sans Lt" w:cs="Arial"/>
          <w:w w:val="110"/>
        </w:rPr>
        <w:t>Não será admitida a adesão à ata de registro de preços decorrente desta licitação.</w:t>
      </w:r>
    </w:p>
    <w:p w14:paraId="2CB627EE" w14:textId="77777777" w:rsidR="0009398B" w:rsidRPr="00AC3792" w:rsidRDefault="00A64CAD" w:rsidP="00854A82">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DO PRAZO DO REGISTRO DE PREÇOS:</w:t>
      </w:r>
    </w:p>
    <w:p w14:paraId="63269885" w14:textId="3F3F74B9" w:rsidR="0009398B" w:rsidRPr="00AC3792" w:rsidRDefault="00A64CAD"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O prazo de vigência do registro de preços será de </w:t>
      </w:r>
      <w:r w:rsidRPr="00F31C81">
        <w:rPr>
          <w:rFonts w:ascii="Azo Sans Lt" w:hAnsi="Azo Sans Lt" w:cs="Arial"/>
          <w:b/>
          <w:bCs/>
          <w:w w:val="110"/>
        </w:rPr>
        <w:t>12 (doze) meses</w:t>
      </w:r>
      <w:r w:rsidRPr="00AC3792">
        <w:rPr>
          <w:rFonts w:ascii="Azo Sans Lt" w:hAnsi="Azo Sans Lt" w:cs="Arial"/>
          <w:w w:val="110"/>
        </w:rPr>
        <w:t xml:space="preserve">, contados </w:t>
      </w:r>
      <w:r w:rsidRPr="00AC3792">
        <w:rPr>
          <w:rFonts w:ascii="Azo Sans Lt" w:hAnsi="Azo Sans Lt" w:cs="Arial"/>
          <w:w w:val="110"/>
        </w:rPr>
        <w:lastRenderedPageBreak/>
        <w:t xml:space="preserve">da </w:t>
      </w:r>
      <w:r w:rsidR="00E4245A" w:rsidRPr="00AC3792">
        <w:rPr>
          <w:rFonts w:ascii="Azo Sans Lt" w:hAnsi="Azo Sans Lt" w:cs="Arial"/>
          <w:w w:val="110"/>
        </w:rPr>
        <w:t>publicação do extrato da Ata de Registro de Preços,</w:t>
      </w:r>
      <w:r w:rsidR="004A60DF" w:rsidRPr="00AC3792">
        <w:rPr>
          <w:rFonts w:ascii="Azo Sans Lt" w:hAnsi="Azo Sans Lt" w:cs="Arial"/>
          <w:w w:val="110"/>
        </w:rPr>
        <w:t xml:space="preserve"> não podendo ser prorrogada.</w:t>
      </w:r>
    </w:p>
    <w:p w14:paraId="5AB615F5" w14:textId="0A15F260" w:rsidR="0009398B" w:rsidRDefault="00A64CAD" w:rsidP="00854A82">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DO FORNECIMENTO DO</w:t>
      </w:r>
      <w:r w:rsidR="00643CBF">
        <w:rPr>
          <w:rFonts w:ascii="Azo Sans Md" w:eastAsia="Gill Sans MT" w:hAnsi="Azo Sans Md" w:cs="Arial"/>
          <w:b/>
          <w:bCs/>
          <w:spacing w:val="-3"/>
        </w:rPr>
        <w:t xml:space="preserve"> OBJETO</w:t>
      </w:r>
    </w:p>
    <w:p w14:paraId="3B91A6A3" w14:textId="4218D657" w:rsidR="0092454A" w:rsidRPr="0092454A" w:rsidRDefault="0092454A" w:rsidP="0092454A">
      <w:pPr>
        <w:tabs>
          <w:tab w:val="left" w:pos="567"/>
        </w:tabs>
        <w:spacing w:line="360" w:lineRule="auto"/>
        <w:ind w:left="284"/>
        <w:jc w:val="both"/>
        <w:rPr>
          <w:rFonts w:ascii="Azo Sans Lt" w:hAnsi="Azo Sans Lt" w:cs="Arial"/>
          <w:w w:val="110"/>
        </w:rPr>
      </w:pPr>
      <w:r>
        <w:rPr>
          <w:rFonts w:ascii="Azo Sans Lt" w:hAnsi="Azo Sans Lt" w:cs="Arial"/>
          <w:w w:val="110"/>
        </w:rPr>
        <w:t xml:space="preserve">3.1 - </w:t>
      </w:r>
      <w:r w:rsidRPr="0092454A">
        <w:rPr>
          <w:rFonts w:ascii="Azo Sans Lt" w:hAnsi="Azo Sans Lt" w:cs="Arial"/>
          <w:w w:val="110"/>
        </w:rPr>
        <w:t>O fornecimento será efetuado no endereço abaixo, com prazo de entrega não superior a 07 (sete) dias úteis, contados da solicitação feita pela SMCTIEPS, considerando o prazo médio de mercado para aquisições similares com as devidas instalações necessárias:</w:t>
      </w:r>
    </w:p>
    <w:p w14:paraId="2826BF16" w14:textId="77777777" w:rsidR="0092454A" w:rsidRPr="0092454A" w:rsidRDefault="0092454A" w:rsidP="0092454A">
      <w:pPr>
        <w:tabs>
          <w:tab w:val="left" w:pos="567"/>
        </w:tabs>
        <w:spacing w:line="360" w:lineRule="auto"/>
        <w:ind w:left="284"/>
        <w:jc w:val="both"/>
        <w:rPr>
          <w:rFonts w:ascii="Azo Sans Lt" w:hAnsi="Azo Sans Lt" w:cs="Arial"/>
          <w:w w:val="110"/>
        </w:rPr>
      </w:pPr>
      <w:r w:rsidRPr="0092454A">
        <w:rPr>
          <w:rFonts w:ascii="Azo Sans Lt" w:hAnsi="Azo Sans Lt" w:cs="Arial"/>
          <w:b/>
          <w:bCs/>
          <w:w w:val="110"/>
        </w:rPr>
        <w:t>Secretaria requisitante:</w:t>
      </w:r>
      <w:r w:rsidRPr="0092454A">
        <w:rPr>
          <w:rFonts w:ascii="Azo Sans Lt" w:hAnsi="Azo Sans Lt" w:cs="Arial"/>
          <w:w w:val="110"/>
        </w:rPr>
        <w:t xml:space="preserve"> Secretaria Municipal de Ciência, Tecnologia, Inovação e Educação Profissionalizante e Superior</w:t>
      </w:r>
    </w:p>
    <w:p w14:paraId="717D7426" w14:textId="77777777" w:rsidR="0092454A" w:rsidRPr="0092454A" w:rsidRDefault="0092454A" w:rsidP="0092454A">
      <w:pPr>
        <w:tabs>
          <w:tab w:val="left" w:pos="567"/>
        </w:tabs>
        <w:spacing w:line="360" w:lineRule="auto"/>
        <w:ind w:left="284"/>
        <w:jc w:val="both"/>
        <w:rPr>
          <w:rFonts w:ascii="Azo Sans Lt" w:hAnsi="Azo Sans Lt" w:cs="Arial"/>
          <w:w w:val="110"/>
        </w:rPr>
      </w:pPr>
      <w:r w:rsidRPr="0092454A">
        <w:rPr>
          <w:rFonts w:ascii="Azo Sans Lt" w:hAnsi="Azo Sans Lt" w:cs="Arial"/>
          <w:b/>
          <w:bCs/>
          <w:w w:val="110"/>
        </w:rPr>
        <w:t>Endereço:</w:t>
      </w:r>
      <w:r w:rsidRPr="0092454A">
        <w:rPr>
          <w:rFonts w:ascii="Azo Sans Lt" w:hAnsi="Azo Sans Lt" w:cs="Arial"/>
          <w:w w:val="110"/>
        </w:rPr>
        <w:t xml:space="preserve"> Av. Alberto Braune, 223 - Centro - Nova Friburgo - RJ</w:t>
      </w:r>
    </w:p>
    <w:p w14:paraId="74DDC8BE" w14:textId="77777777" w:rsidR="0092454A" w:rsidRPr="0092454A" w:rsidRDefault="0092454A" w:rsidP="0092454A">
      <w:pPr>
        <w:tabs>
          <w:tab w:val="left" w:pos="567"/>
        </w:tabs>
        <w:spacing w:line="360" w:lineRule="auto"/>
        <w:ind w:left="284"/>
        <w:jc w:val="both"/>
        <w:rPr>
          <w:rFonts w:ascii="Azo Sans Lt" w:hAnsi="Azo Sans Lt" w:cs="Arial"/>
          <w:w w:val="110"/>
        </w:rPr>
      </w:pPr>
      <w:r w:rsidRPr="0092454A">
        <w:rPr>
          <w:rFonts w:ascii="Azo Sans Lt" w:hAnsi="Azo Sans Lt" w:cs="Arial"/>
          <w:b/>
          <w:bCs/>
          <w:w w:val="110"/>
        </w:rPr>
        <w:t>Horário de entrega:</w:t>
      </w:r>
      <w:r w:rsidRPr="0092454A">
        <w:rPr>
          <w:rFonts w:ascii="Azo Sans Lt" w:hAnsi="Azo Sans Lt" w:cs="Arial"/>
          <w:w w:val="110"/>
        </w:rPr>
        <w:t xml:space="preserve"> Segunda a sexta-feira, das 09h às 17h.</w:t>
      </w:r>
    </w:p>
    <w:p w14:paraId="55D5979D" w14:textId="5AEA3800" w:rsidR="0092454A" w:rsidRPr="0092454A" w:rsidRDefault="0092454A" w:rsidP="0092454A">
      <w:pPr>
        <w:tabs>
          <w:tab w:val="left" w:pos="567"/>
        </w:tabs>
        <w:spacing w:line="360" w:lineRule="auto"/>
        <w:ind w:left="284"/>
        <w:jc w:val="both"/>
        <w:rPr>
          <w:rFonts w:ascii="Azo Sans Lt" w:hAnsi="Azo Sans Lt" w:cs="Arial"/>
          <w:w w:val="110"/>
        </w:rPr>
      </w:pPr>
      <w:r w:rsidRPr="0092454A">
        <w:rPr>
          <w:rFonts w:ascii="Azo Sans Lt" w:hAnsi="Azo Sans Lt" w:cs="Arial"/>
          <w:w w:val="110"/>
        </w:rPr>
        <w:t xml:space="preserve">3.2 - Os produtos serão recebidos provisoriamente no prazo de 02 (dois) dias úteis, pelo(a) responsável pelo acompanhamento e fiscalização do contrato, para efeito de posterior verificação de sua conformidade com as especificações constantes </w:t>
      </w:r>
      <w:r w:rsidR="00B42D60">
        <w:rPr>
          <w:rFonts w:ascii="Azo Sans Lt" w:hAnsi="Azo Sans Lt" w:cs="Arial"/>
          <w:w w:val="110"/>
        </w:rPr>
        <w:t>no</w:t>
      </w:r>
      <w:r w:rsidRPr="0092454A">
        <w:rPr>
          <w:rFonts w:ascii="Azo Sans Lt" w:hAnsi="Azo Sans Lt" w:cs="Arial"/>
          <w:w w:val="110"/>
        </w:rPr>
        <w:t xml:space="preserve"> Termo de Referência e na proposta;</w:t>
      </w:r>
    </w:p>
    <w:p w14:paraId="7E263979" w14:textId="47613537" w:rsidR="0092454A" w:rsidRPr="0092454A" w:rsidRDefault="0092454A" w:rsidP="0092454A">
      <w:pPr>
        <w:tabs>
          <w:tab w:val="left" w:pos="567"/>
        </w:tabs>
        <w:spacing w:line="360" w:lineRule="auto"/>
        <w:ind w:left="284"/>
        <w:jc w:val="both"/>
        <w:rPr>
          <w:rFonts w:ascii="Azo Sans Lt" w:hAnsi="Azo Sans Lt" w:cs="Arial"/>
          <w:w w:val="110"/>
        </w:rPr>
      </w:pPr>
      <w:r w:rsidRPr="0092454A">
        <w:rPr>
          <w:rFonts w:ascii="Azo Sans Lt" w:hAnsi="Azo Sans Lt" w:cs="Arial"/>
          <w:w w:val="110"/>
        </w:rPr>
        <w:t xml:space="preserve">3.3 - Os bens poderão ser rejeitados, no todo ou em parte, quando em desacordo com as especificações constantes </w:t>
      </w:r>
      <w:r w:rsidR="00B42D60">
        <w:rPr>
          <w:rFonts w:ascii="Azo Sans Lt" w:hAnsi="Azo Sans Lt" w:cs="Arial"/>
          <w:w w:val="110"/>
        </w:rPr>
        <w:t>no</w:t>
      </w:r>
      <w:r w:rsidRPr="0092454A">
        <w:rPr>
          <w:rFonts w:ascii="Azo Sans Lt" w:hAnsi="Azo Sans Lt" w:cs="Arial"/>
          <w:w w:val="110"/>
        </w:rPr>
        <w:t xml:space="preserve"> Termo de Referência e na proposta, devendo ser substituídos no prazo de 03 (três) dias úteis, a contar da notificação da contratada, às suas custas, sem prejuízo da aplicação das penalidades;</w:t>
      </w:r>
    </w:p>
    <w:p w14:paraId="1B77D630" w14:textId="43358AB2" w:rsidR="0092454A" w:rsidRPr="0092454A" w:rsidRDefault="0092454A" w:rsidP="0092454A">
      <w:pPr>
        <w:tabs>
          <w:tab w:val="left" w:pos="567"/>
        </w:tabs>
        <w:spacing w:line="360" w:lineRule="auto"/>
        <w:ind w:left="284"/>
        <w:jc w:val="both"/>
        <w:rPr>
          <w:rFonts w:ascii="Azo Sans Lt" w:hAnsi="Azo Sans Lt" w:cs="Arial"/>
          <w:w w:val="110"/>
        </w:rPr>
      </w:pPr>
      <w:r w:rsidRPr="0092454A">
        <w:rPr>
          <w:rFonts w:ascii="Azo Sans Lt" w:hAnsi="Azo Sans Lt" w:cs="Arial"/>
          <w:w w:val="110"/>
        </w:rPr>
        <w:t>3.4 - Os bens serão recebidos definitivamente no prazo de 02 (dois) dias úteis, contados do recebimento provisório, após a verificação da qualidade e quantidade do material e consequente aceitação mediante termo circunstanciado.</w:t>
      </w:r>
    </w:p>
    <w:p w14:paraId="5F60B365" w14:textId="50ADFBBD" w:rsidR="0092454A" w:rsidRPr="0092454A" w:rsidRDefault="0092454A" w:rsidP="0092454A">
      <w:pPr>
        <w:tabs>
          <w:tab w:val="left" w:pos="567"/>
        </w:tabs>
        <w:spacing w:line="360" w:lineRule="auto"/>
        <w:ind w:left="284"/>
        <w:jc w:val="both"/>
        <w:rPr>
          <w:rFonts w:ascii="Azo Sans Lt" w:hAnsi="Azo Sans Lt" w:cs="Arial"/>
          <w:w w:val="110"/>
        </w:rPr>
      </w:pPr>
      <w:r w:rsidRPr="0092454A">
        <w:rPr>
          <w:rFonts w:ascii="Azo Sans Lt" w:hAnsi="Azo Sans Lt" w:cs="Arial"/>
          <w:w w:val="110"/>
        </w:rPr>
        <w:t>3.5 - Na hipótese de a verificação a que se refere o subitem anterior não ser procedida dentro do prazo fixado, reputar-se-á como realizada, consumando-se o recebimento definitivo no dia do esgotamento do prazo;</w:t>
      </w:r>
    </w:p>
    <w:p w14:paraId="1BCF203B" w14:textId="4486BEDF" w:rsidR="0092454A" w:rsidRPr="0092454A" w:rsidRDefault="0092454A" w:rsidP="0092454A">
      <w:pPr>
        <w:tabs>
          <w:tab w:val="left" w:pos="567"/>
        </w:tabs>
        <w:spacing w:line="360" w:lineRule="auto"/>
        <w:ind w:left="284"/>
        <w:jc w:val="both"/>
        <w:rPr>
          <w:rFonts w:ascii="Azo Sans Lt" w:hAnsi="Azo Sans Lt" w:cs="Arial"/>
          <w:w w:val="110"/>
        </w:rPr>
      </w:pPr>
      <w:r w:rsidRPr="0092454A">
        <w:rPr>
          <w:rFonts w:ascii="Azo Sans Lt" w:hAnsi="Azo Sans Lt" w:cs="Arial"/>
          <w:w w:val="110"/>
        </w:rPr>
        <w:t>3.6 - O recebimento provisório ou definitivo do objeto não exclui a responsabilidade da contratada pelos prejuízos resultantes da incorreta execução do contrato.</w:t>
      </w:r>
    </w:p>
    <w:p w14:paraId="2CBA9277" w14:textId="55C06E29" w:rsidR="0009398B" w:rsidRPr="00AC3792" w:rsidRDefault="00A64CAD"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CANCELAMENTO DO REGISTRO DE PREÇOS</w:t>
      </w:r>
    </w:p>
    <w:p w14:paraId="0C91A764" w14:textId="77777777" w:rsidR="0009398B" w:rsidRPr="00AC3792" w:rsidRDefault="00A64CAD" w:rsidP="00854A82">
      <w:pPr>
        <w:numPr>
          <w:ilvl w:val="1"/>
          <w:numId w:val="3"/>
        </w:numPr>
        <w:spacing w:before="113" w:line="360" w:lineRule="auto"/>
        <w:ind w:left="284" w:right="3" w:firstLine="0"/>
        <w:jc w:val="both"/>
        <w:rPr>
          <w:rFonts w:ascii="Azo Sans Lt" w:hAnsi="Azo Sans Lt" w:cs="Arial"/>
          <w:w w:val="110"/>
        </w:rPr>
      </w:pPr>
      <w:r w:rsidRPr="00AC3792">
        <w:rPr>
          <w:rFonts w:ascii="Azo Sans Lt" w:hAnsi="Azo Sans Lt" w:cs="Arial"/>
          <w:w w:val="110"/>
        </w:rPr>
        <w:t>- O fornecedor registrado poderá ter o seu registro de preços cancelado, por intermédio de processo administrativo específico, assegurado o contraditório e ampla defesa.</w:t>
      </w:r>
    </w:p>
    <w:p w14:paraId="4ACF57BB" w14:textId="77777777" w:rsidR="0009398B" w:rsidRPr="00AC3792" w:rsidRDefault="00A64CAD" w:rsidP="00854A82">
      <w:pPr>
        <w:numPr>
          <w:ilvl w:val="1"/>
          <w:numId w:val="3"/>
        </w:numPr>
        <w:spacing w:before="113" w:line="360" w:lineRule="auto"/>
        <w:ind w:left="284" w:right="3" w:firstLine="0"/>
        <w:jc w:val="both"/>
        <w:rPr>
          <w:rFonts w:ascii="Azo Sans Lt" w:hAnsi="Azo Sans Lt" w:cs="Arial"/>
          <w:w w:val="110"/>
        </w:rPr>
      </w:pPr>
      <w:r w:rsidRPr="00AC3792">
        <w:rPr>
          <w:rFonts w:ascii="Azo Sans Lt" w:hAnsi="Azo Sans Lt" w:cs="Arial"/>
          <w:w w:val="110"/>
        </w:rPr>
        <w:t>- O cancelamento do seu registro poderá ser:</w:t>
      </w:r>
    </w:p>
    <w:p w14:paraId="0F6587D0" w14:textId="77777777" w:rsidR="0009398B" w:rsidRPr="00AC3792" w:rsidRDefault="00A64CAD" w:rsidP="00854A82">
      <w:pPr>
        <w:numPr>
          <w:ilvl w:val="2"/>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w:t>
      </w:r>
      <w:r w:rsidR="00A40F3E" w:rsidRPr="00AC3792">
        <w:rPr>
          <w:rFonts w:ascii="Azo Sans Lt" w:hAnsi="Azo Sans Lt" w:cs="Arial"/>
          <w:w w:val="110"/>
        </w:rPr>
        <w:t>A</w:t>
      </w:r>
      <w:r w:rsidRPr="00AC3792">
        <w:rPr>
          <w:rFonts w:ascii="Azo Sans Lt" w:hAnsi="Azo Sans Lt" w:cs="Arial"/>
          <w:w w:val="110"/>
        </w:rPr>
        <w:t xml:space="preserve"> pedido do próprio, quando comprovar estar impossibilitado de cumprir as </w:t>
      </w:r>
      <w:r w:rsidRPr="00AC3792">
        <w:rPr>
          <w:rFonts w:ascii="Azo Sans Lt" w:hAnsi="Azo Sans Lt" w:cs="Arial"/>
          <w:w w:val="110"/>
        </w:rPr>
        <w:lastRenderedPageBreak/>
        <w:t>exigências da ata, pela ocorrência de fato superveniente que venha comprometer a perfeita execução contratual, decorrente de caso fortuito ou de força maior devidamente comprovado;</w:t>
      </w:r>
    </w:p>
    <w:p w14:paraId="4517F919" w14:textId="087B11B2" w:rsidR="0009398B" w:rsidRPr="00AC3792" w:rsidRDefault="00AC3792" w:rsidP="00854A82">
      <w:pPr>
        <w:numPr>
          <w:ilvl w:val="2"/>
          <w:numId w:val="3"/>
        </w:numPr>
        <w:tabs>
          <w:tab w:val="left" w:pos="851"/>
        </w:tabs>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00A64CAD" w:rsidRPr="00AC3792">
        <w:rPr>
          <w:rFonts w:ascii="Azo Sans Lt" w:hAnsi="Azo Sans Lt" w:cs="Arial"/>
          <w:w w:val="110"/>
        </w:rPr>
        <w:t xml:space="preserve">- </w:t>
      </w:r>
      <w:r w:rsidR="00A40F3E" w:rsidRPr="00AC3792">
        <w:rPr>
          <w:rFonts w:ascii="Azo Sans Lt" w:hAnsi="Azo Sans Lt" w:cs="Arial"/>
          <w:w w:val="110"/>
        </w:rPr>
        <w:t>Por</w:t>
      </w:r>
      <w:r w:rsidR="00A64CAD" w:rsidRPr="00AC3792">
        <w:rPr>
          <w:rFonts w:ascii="Azo Sans Lt" w:hAnsi="Azo Sans Lt" w:cs="Arial"/>
          <w:w w:val="110"/>
        </w:rPr>
        <w:t xml:space="preserve"> iniciativa do </w:t>
      </w:r>
      <w:r w:rsidR="00E01C9F" w:rsidRPr="00AC3792">
        <w:rPr>
          <w:rFonts w:ascii="Azo Sans Lt" w:hAnsi="Azo Sans Lt" w:cs="Arial"/>
          <w:w w:val="110"/>
        </w:rPr>
        <w:t>MUNICÍPIO DE NOVA FRIBURGO</w:t>
      </w:r>
      <w:r w:rsidR="00A64CAD" w:rsidRPr="00AC3792">
        <w:rPr>
          <w:rFonts w:ascii="Azo Sans Lt" w:hAnsi="Azo Sans Lt" w:cs="Arial"/>
          <w:w w:val="110"/>
        </w:rPr>
        <w:t>:</w:t>
      </w:r>
    </w:p>
    <w:p w14:paraId="43BC194F" w14:textId="7B15A580" w:rsidR="0009398B" w:rsidRPr="00AC3792" w:rsidRDefault="00AC3792" w:rsidP="000E4BF5">
      <w:pPr>
        <w:numPr>
          <w:ilvl w:val="3"/>
          <w:numId w:val="3"/>
        </w:numPr>
        <w:tabs>
          <w:tab w:val="left" w:pos="1134"/>
        </w:tabs>
        <w:spacing w:line="360" w:lineRule="auto"/>
        <w:ind w:left="284" w:right="3" w:firstLine="0"/>
        <w:jc w:val="both"/>
        <w:rPr>
          <w:rFonts w:ascii="Azo Sans Lt" w:hAnsi="Azo Sans Lt" w:cs="Arial"/>
          <w:w w:val="110"/>
        </w:rPr>
      </w:pPr>
      <w:r>
        <w:rPr>
          <w:rFonts w:ascii="Azo Sans Lt" w:hAnsi="Azo Sans Lt" w:cs="Arial"/>
          <w:w w:val="110"/>
        </w:rPr>
        <w:t xml:space="preserve"> </w:t>
      </w:r>
      <w:r w:rsidR="00A64CAD" w:rsidRPr="00AC3792">
        <w:rPr>
          <w:rFonts w:ascii="Azo Sans Lt" w:hAnsi="Azo Sans Lt" w:cs="Arial"/>
          <w:w w:val="110"/>
        </w:rPr>
        <w:t xml:space="preserve">- </w:t>
      </w:r>
      <w:r w:rsidR="00A40F3E" w:rsidRPr="00AC3792">
        <w:rPr>
          <w:rFonts w:ascii="Azo Sans Lt" w:hAnsi="Azo Sans Lt" w:cs="Arial"/>
          <w:w w:val="110"/>
        </w:rPr>
        <w:t>Quando</w:t>
      </w:r>
      <w:r w:rsidR="00A64CAD" w:rsidRPr="00AC3792">
        <w:rPr>
          <w:rFonts w:ascii="Azo Sans Lt" w:hAnsi="Azo Sans Lt" w:cs="Arial"/>
          <w:w w:val="110"/>
        </w:rPr>
        <w:t xml:space="preserve"> </w:t>
      </w:r>
      <w:r w:rsidR="00DD35BD" w:rsidRPr="00AC3792">
        <w:rPr>
          <w:rFonts w:ascii="Azo Sans Lt" w:hAnsi="Azo Sans Lt" w:cs="Arial"/>
          <w:w w:val="110"/>
        </w:rPr>
        <w:t>o fornecedor registrado:</w:t>
      </w:r>
    </w:p>
    <w:p w14:paraId="2223D4C0" w14:textId="77777777" w:rsidR="0009398B" w:rsidRPr="00AC3792" w:rsidRDefault="00A64CAD" w:rsidP="000E4BF5">
      <w:pPr>
        <w:pStyle w:val="PargrafodaLista"/>
        <w:numPr>
          <w:ilvl w:val="0"/>
          <w:numId w:val="2"/>
        </w:numPr>
        <w:tabs>
          <w:tab w:val="left" w:pos="606"/>
        </w:tabs>
        <w:spacing w:before="0" w:after="120" w:line="360" w:lineRule="auto"/>
        <w:ind w:left="284" w:right="3" w:firstLine="0"/>
        <w:rPr>
          <w:rFonts w:ascii="Azo Sans Lt" w:hAnsi="Azo Sans Lt" w:cs="Arial"/>
          <w:w w:val="110"/>
        </w:rPr>
      </w:pPr>
      <w:r w:rsidRPr="00AC3792">
        <w:rPr>
          <w:rFonts w:ascii="Azo Sans Lt" w:hAnsi="Azo Sans Lt" w:cs="Arial"/>
          <w:w w:val="110"/>
        </w:rPr>
        <w:t>não aceitar reduzir o preço registrado, na hipótese de este se tornar superior àqueles praticados no mercado;</w:t>
      </w:r>
    </w:p>
    <w:p w14:paraId="53A5968D" w14:textId="77777777" w:rsidR="0009398B" w:rsidRPr="00AC3792" w:rsidRDefault="00A64CAD" w:rsidP="000E4BF5">
      <w:pPr>
        <w:pStyle w:val="PargrafodaLista"/>
        <w:numPr>
          <w:ilvl w:val="0"/>
          <w:numId w:val="2"/>
        </w:numPr>
        <w:tabs>
          <w:tab w:val="left" w:pos="649"/>
        </w:tabs>
        <w:spacing w:before="0" w:after="120" w:line="360" w:lineRule="auto"/>
        <w:ind w:left="284" w:right="3" w:firstLine="0"/>
        <w:rPr>
          <w:rFonts w:ascii="Azo Sans Lt" w:hAnsi="Azo Sans Lt" w:cs="Arial"/>
          <w:w w:val="110"/>
        </w:rPr>
      </w:pPr>
      <w:r w:rsidRPr="00AC3792">
        <w:rPr>
          <w:rFonts w:ascii="Azo Sans Lt" w:hAnsi="Azo Sans Lt" w:cs="Arial"/>
          <w:w w:val="110"/>
        </w:rPr>
        <w:t>perder qualquer condição de habilitação ou qualificação técnica exigida no processo licitatório;</w:t>
      </w:r>
    </w:p>
    <w:p w14:paraId="128D8008" w14:textId="77777777" w:rsidR="0009398B" w:rsidRPr="00AC3792" w:rsidRDefault="00A64CAD" w:rsidP="000E4BF5">
      <w:pPr>
        <w:pStyle w:val="PargrafodaLista"/>
        <w:numPr>
          <w:ilvl w:val="0"/>
          <w:numId w:val="2"/>
        </w:numPr>
        <w:tabs>
          <w:tab w:val="left" w:pos="541"/>
        </w:tabs>
        <w:spacing w:before="0" w:after="120" w:line="360" w:lineRule="auto"/>
        <w:ind w:left="284" w:right="3" w:firstLine="0"/>
        <w:rPr>
          <w:rFonts w:ascii="Azo Sans Lt" w:hAnsi="Azo Sans Lt" w:cs="Arial"/>
          <w:w w:val="110"/>
        </w:rPr>
      </w:pPr>
      <w:r w:rsidRPr="00AC3792">
        <w:rPr>
          <w:rFonts w:ascii="Azo Sans Lt" w:hAnsi="Azo Sans Lt" w:cs="Arial"/>
          <w:w w:val="110"/>
        </w:rPr>
        <w:t>descumprir as obrigações decorrentes da ata de registro de preços;</w:t>
      </w:r>
    </w:p>
    <w:p w14:paraId="59758075" w14:textId="77777777" w:rsidR="0009398B" w:rsidRPr="00AC3792" w:rsidRDefault="00A64CAD" w:rsidP="000E4BF5">
      <w:pPr>
        <w:pStyle w:val="PargrafodaLista"/>
        <w:numPr>
          <w:ilvl w:val="0"/>
          <w:numId w:val="2"/>
        </w:numPr>
        <w:tabs>
          <w:tab w:val="left" w:pos="665"/>
        </w:tabs>
        <w:spacing w:before="0" w:after="120" w:line="360" w:lineRule="auto"/>
        <w:ind w:left="284" w:right="3" w:firstLine="0"/>
        <w:rPr>
          <w:rFonts w:ascii="Azo Sans Lt" w:hAnsi="Azo Sans Lt" w:cs="Arial"/>
          <w:w w:val="110"/>
        </w:rPr>
      </w:pPr>
      <w:r w:rsidRPr="00AC3792">
        <w:rPr>
          <w:rFonts w:ascii="Azo Sans Lt" w:hAnsi="Azo Sans Lt" w:cs="Arial"/>
          <w:w w:val="110"/>
        </w:rPr>
        <w:t xml:space="preserve">não retirar a nota de empenho, no prazo estabelecido pelo </w:t>
      </w:r>
      <w:r w:rsidR="00DD35BD" w:rsidRPr="00AC3792">
        <w:rPr>
          <w:rFonts w:ascii="Azo Sans Lt" w:hAnsi="Azo Sans Lt" w:cs="Arial"/>
          <w:w w:val="110"/>
        </w:rPr>
        <w:t>MUNICÍPIO DE NOVA FRIBURGO</w:t>
      </w:r>
      <w:r w:rsidRPr="00AC3792">
        <w:rPr>
          <w:rFonts w:ascii="Azo Sans Lt" w:hAnsi="Azo Sans Lt" w:cs="Arial"/>
          <w:w w:val="110"/>
        </w:rPr>
        <w:t>, sem justificativa aceitável;</w:t>
      </w:r>
    </w:p>
    <w:p w14:paraId="0BCDE246" w14:textId="497CF274" w:rsidR="0009398B" w:rsidRPr="00AC3792" w:rsidRDefault="00A64CAD" w:rsidP="000E4BF5">
      <w:pPr>
        <w:numPr>
          <w:ilvl w:val="3"/>
          <w:numId w:val="3"/>
        </w:numPr>
        <w:tabs>
          <w:tab w:val="left" w:pos="1134"/>
        </w:tabs>
        <w:spacing w:line="360" w:lineRule="auto"/>
        <w:ind w:left="284" w:right="3" w:firstLine="0"/>
        <w:jc w:val="both"/>
        <w:rPr>
          <w:rFonts w:ascii="Azo Sans Lt" w:hAnsi="Azo Sans Lt" w:cs="Arial"/>
          <w:w w:val="110"/>
        </w:rPr>
      </w:pPr>
      <w:r w:rsidRPr="00AC3792">
        <w:rPr>
          <w:rFonts w:ascii="Azo Sans Lt" w:hAnsi="Azo Sans Lt" w:cs="Arial"/>
          <w:w w:val="110"/>
        </w:rPr>
        <w:t xml:space="preserve">- </w:t>
      </w:r>
      <w:r w:rsidR="00A40F3E" w:rsidRPr="00AC3792">
        <w:rPr>
          <w:rFonts w:ascii="Azo Sans Lt" w:hAnsi="Azo Sans Lt" w:cs="Arial"/>
          <w:w w:val="110"/>
        </w:rPr>
        <w:t>Pela</w:t>
      </w:r>
      <w:r w:rsidRPr="00AC3792">
        <w:rPr>
          <w:rFonts w:ascii="Azo Sans Lt" w:hAnsi="Azo Sans Lt" w:cs="Arial"/>
          <w:w w:val="110"/>
        </w:rPr>
        <w:t xml:space="preserve"> superveniência de razões de interesse público, devidamente motivadas e justificadas.</w:t>
      </w:r>
    </w:p>
    <w:p w14:paraId="746E3BC4" w14:textId="05915A29" w:rsidR="0009398B" w:rsidRPr="00AC3792" w:rsidRDefault="00A64CAD" w:rsidP="00854A82">
      <w:pPr>
        <w:numPr>
          <w:ilvl w:val="2"/>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Em qualquer das hipóteses acima, concluído o processo, o </w:t>
      </w:r>
      <w:r w:rsidR="00DD35BD" w:rsidRPr="00AC3792">
        <w:rPr>
          <w:rFonts w:ascii="Azo Sans Lt" w:hAnsi="Azo Sans Lt" w:cs="Arial"/>
          <w:w w:val="110"/>
        </w:rPr>
        <w:t xml:space="preserve">MUNICÍPIO DE NOVA FRIBURGO </w:t>
      </w:r>
      <w:r w:rsidRPr="00AC3792">
        <w:rPr>
          <w:rFonts w:ascii="Azo Sans Lt" w:hAnsi="Azo Sans Lt" w:cs="Arial"/>
          <w:w w:val="110"/>
        </w:rPr>
        <w:t>fará o devido apostilamento na ata de registro de preços e informará aos proponentes a nova ordem de registro.</w:t>
      </w:r>
    </w:p>
    <w:p w14:paraId="49DAA92C" w14:textId="6232C28E" w:rsidR="0009398B" w:rsidRPr="00AC3792" w:rsidRDefault="00A64CAD" w:rsidP="00854A82">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CADASTRO DE RESERVA</w:t>
      </w:r>
    </w:p>
    <w:p w14:paraId="6498DD91" w14:textId="3A35040D" w:rsidR="0009398B" w:rsidRDefault="00A64CAD"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Não houve participantes do procedimento licitatório interessados no Cadastro de Reserva.</w:t>
      </w:r>
    </w:p>
    <w:p w14:paraId="73EBD6AA" w14:textId="77777777" w:rsidR="00427D40" w:rsidRPr="00DD35BD" w:rsidRDefault="00427D40" w:rsidP="00854A82">
      <w:pPr>
        <w:pStyle w:val="Corpodetexto"/>
        <w:spacing w:after="120" w:line="360" w:lineRule="auto"/>
        <w:ind w:left="284" w:right="3"/>
        <w:jc w:val="center"/>
        <w:rPr>
          <w:rFonts w:ascii="Azo Sans Lt" w:hAnsi="Azo Sans Lt"/>
          <w:sz w:val="20"/>
          <w:szCs w:val="20"/>
        </w:rPr>
      </w:pPr>
      <w:r w:rsidRPr="00DD35BD">
        <w:rPr>
          <w:rFonts w:ascii="Azo Sans Lt" w:hAnsi="Azo Sans Lt"/>
          <w:w w:val="110"/>
          <w:sz w:val="20"/>
          <w:szCs w:val="20"/>
          <w:shd w:val="clear" w:color="auto" w:fill="FFFF00"/>
        </w:rPr>
        <w:t>OU</w:t>
      </w:r>
    </w:p>
    <w:p w14:paraId="3997320B" w14:textId="77777777" w:rsidR="00427D40" w:rsidRPr="00AC3792"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Conforme registrado no Anexo A dessa Ata de Registro de Preços, também fica formalizado o Cadastro de Reserva de Reserva do(s) fornecedor(es) interessado(s) em eventualmente assumir a titularidade do registro de preços, com preços iguais ao do licitante vencedor, havendo cancelamento de registro e seguindo a ordem de classificação final no certame, por item/grupo do objeto (se for o caso) pelo período remanescente da vigência originalmente prevista para o registro de preços.</w:t>
      </w:r>
    </w:p>
    <w:p w14:paraId="78679441" w14:textId="77777777" w:rsidR="00427D40" w:rsidRPr="00AC3792"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A formação de Cadastro de Reserva vincula o(s) particular(es) aos termos da proposta do titular em relação ao preço, obrigando-se a assumir a titularidade do </w:t>
      </w:r>
      <w:r w:rsidRPr="00AC3792">
        <w:rPr>
          <w:rFonts w:ascii="Azo Sans Lt" w:hAnsi="Azo Sans Lt" w:cs="Arial"/>
          <w:w w:val="110"/>
        </w:rPr>
        <w:lastRenderedPageBreak/>
        <w:t>registro em caso de cancelamento do registro do titular, observada a ordem de classificação.</w:t>
      </w:r>
    </w:p>
    <w:p w14:paraId="38AF6DA9" w14:textId="77777777" w:rsidR="00427D40" w:rsidRPr="00AC3792"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A alteração da titularidade do registro dependerá da comprovação das condições de participação do particular registrado no Cadastro de Reserva, da qualidade do objeto indicado na sua proposta e do cumprimento das condições de habilitação, nos termos fixados no edital de licitação.</w:t>
      </w:r>
    </w:p>
    <w:p w14:paraId="3D0EC389" w14:textId="77777777" w:rsidR="00427D40" w:rsidRPr="00AC3792" w:rsidRDefault="00427D40" w:rsidP="00854A82">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Havendo alteração da titularidade do registro com base no Cadastro de Reserva, deverá a ARP ser republicada para fins de eficácia.</w:t>
      </w:r>
    </w:p>
    <w:p w14:paraId="323600C1" w14:textId="346EB802" w:rsidR="00731C95" w:rsidRPr="00C013FA" w:rsidRDefault="00731C95"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0" w:name="_Hlk62746833"/>
      <w:r w:rsidRPr="00C013FA">
        <w:rPr>
          <w:rFonts w:ascii="Azo Sans Md" w:eastAsia="Gill Sans MT" w:hAnsi="Azo Sans Md" w:cs="Arial"/>
          <w:b/>
          <w:bCs/>
          <w:spacing w:val="-3"/>
        </w:rPr>
        <w:t xml:space="preserve">DAS </w:t>
      </w:r>
      <w:r w:rsidR="00854A82" w:rsidRPr="00854A82">
        <w:rPr>
          <w:rFonts w:ascii="Azo Sans Md" w:eastAsia="Gill Sans MT" w:hAnsi="Azo Sans Md" w:cs="Arial"/>
          <w:b/>
          <w:bCs/>
          <w:spacing w:val="-3"/>
          <w:lang w:val="pt-BR"/>
        </w:rPr>
        <w:t>SANÇÕES ADMINISTRATIVAS</w:t>
      </w:r>
    </w:p>
    <w:bookmarkEnd w:id="0"/>
    <w:p w14:paraId="31BDE0FE" w14:textId="77777777" w:rsidR="00186D7F" w:rsidRPr="00186D7F" w:rsidRDefault="00186D7F" w:rsidP="00186D7F">
      <w:pPr>
        <w:numPr>
          <w:ilvl w:val="1"/>
          <w:numId w:val="3"/>
        </w:numPr>
        <w:tabs>
          <w:tab w:val="left" w:pos="851"/>
        </w:tabs>
        <w:spacing w:before="113" w:line="360" w:lineRule="auto"/>
        <w:ind w:left="284" w:right="3" w:firstLine="0"/>
        <w:jc w:val="both"/>
        <w:rPr>
          <w:rFonts w:ascii="Azo Sans Lt" w:hAnsi="Azo Sans Lt" w:cs="Arial"/>
          <w:w w:val="110"/>
        </w:rPr>
      </w:pPr>
      <w:r w:rsidRPr="00186D7F">
        <w:rPr>
          <w:rFonts w:ascii="Azo Sans Lt" w:hAnsi="Azo Sans Lt" w:cs="Arial"/>
          <w:w w:val="110"/>
        </w:rPr>
        <w:t>Comete infração administrativa nos termos da Lei nº 8.666/93 e da Lei nº 10.520/02 a contratada que:</w:t>
      </w:r>
    </w:p>
    <w:p w14:paraId="6507C3D2" w14:textId="30486D12" w:rsidR="00A60DAB" w:rsidRPr="00A60DAB" w:rsidRDefault="00A60DAB" w:rsidP="001B5A2A">
      <w:pPr>
        <w:pStyle w:val="PargrafodaLista"/>
        <w:numPr>
          <w:ilvl w:val="2"/>
          <w:numId w:val="3"/>
        </w:numPr>
        <w:tabs>
          <w:tab w:val="left" w:pos="993"/>
        </w:tabs>
        <w:spacing w:before="0" w:line="360" w:lineRule="auto"/>
        <w:ind w:left="284" w:right="3" w:firstLine="0"/>
        <w:rPr>
          <w:rFonts w:ascii="Azo Sans Lt" w:hAnsi="Azo Sans Lt" w:cs="Arial"/>
          <w:w w:val="110"/>
        </w:rPr>
      </w:pPr>
      <w:r w:rsidRPr="00A60DAB">
        <w:rPr>
          <w:rFonts w:ascii="Azo Sans Lt" w:hAnsi="Azo Sans Lt" w:cs="Arial"/>
          <w:w w:val="110"/>
        </w:rPr>
        <w:t>Não assinar o termo de contrato ou aceitar/retirar o instrumento equivalente, quando convocado dentro do prazo de validade da proposta;</w:t>
      </w:r>
    </w:p>
    <w:p w14:paraId="1540E56C" w14:textId="77C84F2A" w:rsidR="001B5A2A" w:rsidRPr="001B5A2A" w:rsidRDefault="001B5A2A" w:rsidP="001B5A2A">
      <w:pPr>
        <w:pStyle w:val="PargrafodaLista"/>
        <w:numPr>
          <w:ilvl w:val="2"/>
          <w:numId w:val="3"/>
        </w:numPr>
        <w:tabs>
          <w:tab w:val="left" w:pos="993"/>
        </w:tabs>
        <w:spacing w:before="0" w:line="360" w:lineRule="auto"/>
        <w:ind w:right="747" w:firstLine="22"/>
        <w:rPr>
          <w:rFonts w:ascii="Azo Sans Lt" w:hAnsi="Azo Sans Lt" w:cs="Arial"/>
          <w:w w:val="110"/>
        </w:rPr>
      </w:pPr>
      <w:r>
        <w:rPr>
          <w:rFonts w:ascii="Azo Sans Lt" w:hAnsi="Azo Sans Lt" w:cs="Arial"/>
          <w:w w:val="110"/>
        </w:rPr>
        <w:t>N</w:t>
      </w:r>
      <w:r w:rsidRPr="001B5A2A">
        <w:rPr>
          <w:rFonts w:ascii="Azo Sans Lt" w:hAnsi="Azo Sans Lt" w:cs="Arial"/>
          <w:w w:val="110"/>
        </w:rPr>
        <w:t>ão assinar a ata de registro de preços, quando cabível;</w:t>
      </w:r>
    </w:p>
    <w:p w14:paraId="19BA04EA" w14:textId="3FE46AD8" w:rsidR="00A60DAB" w:rsidRPr="00A60DAB" w:rsidRDefault="00A60DAB" w:rsidP="000E4BF5">
      <w:pPr>
        <w:pStyle w:val="PargrafodaLista"/>
        <w:numPr>
          <w:ilvl w:val="2"/>
          <w:numId w:val="3"/>
        </w:numPr>
        <w:tabs>
          <w:tab w:val="left" w:pos="993"/>
        </w:tabs>
        <w:spacing w:before="0" w:line="360" w:lineRule="auto"/>
        <w:ind w:left="284" w:right="3" w:firstLine="0"/>
        <w:rPr>
          <w:rFonts w:ascii="Azo Sans Lt" w:hAnsi="Azo Sans Lt" w:cs="Arial"/>
          <w:w w:val="110"/>
        </w:rPr>
      </w:pPr>
      <w:r w:rsidRPr="00A60DAB">
        <w:rPr>
          <w:rFonts w:ascii="Azo Sans Lt" w:hAnsi="Azo Sans Lt" w:cs="Arial"/>
          <w:w w:val="110"/>
        </w:rPr>
        <w:t>Apresentar documentação falsa;</w:t>
      </w:r>
    </w:p>
    <w:p w14:paraId="15DAC700" w14:textId="74C17ADC" w:rsidR="00A60DAB" w:rsidRPr="00A60DAB" w:rsidRDefault="00A60DAB" w:rsidP="000E4BF5">
      <w:pPr>
        <w:pStyle w:val="PargrafodaLista"/>
        <w:numPr>
          <w:ilvl w:val="2"/>
          <w:numId w:val="3"/>
        </w:numPr>
        <w:tabs>
          <w:tab w:val="left" w:pos="993"/>
        </w:tabs>
        <w:spacing w:before="0" w:line="360" w:lineRule="auto"/>
        <w:ind w:left="284" w:right="3" w:firstLine="0"/>
        <w:rPr>
          <w:rFonts w:ascii="Azo Sans Lt" w:hAnsi="Azo Sans Lt" w:cs="Arial"/>
          <w:w w:val="110"/>
        </w:rPr>
      </w:pPr>
      <w:r w:rsidRPr="00A60DAB">
        <w:rPr>
          <w:rFonts w:ascii="Azo Sans Lt" w:hAnsi="Azo Sans Lt" w:cs="Arial"/>
          <w:w w:val="110"/>
        </w:rPr>
        <w:t>Deixar de entregar os documentos exigidos no certame;</w:t>
      </w:r>
    </w:p>
    <w:p w14:paraId="7736290B" w14:textId="1C613167" w:rsidR="00A60DAB" w:rsidRPr="00A60DAB" w:rsidRDefault="00A60DAB" w:rsidP="000E4BF5">
      <w:pPr>
        <w:pStyle w:val="PargrafodaLista"/>
        <w:numPr>
          <w:ilvl w:val="2"/>
          <w:numId w:val="3"/>
        </w:numPr>
        <w:tabs>
          <w:tab w:val="left" w:pos="993"/>
        </w:tabs>
        <w:spacing w:before="0" w:line="360" w:lineRule="auto"/>
        <w:ind w:left="284" w:right="3" w:firstLine="0"/>
        <w:rPr>
          <w:rFonts w:ascii="Azo Sans Lt" w:hAnsi="Azo Sans Lt" w:cs="Arial"/>
          <w:w w:val="110"/>
        </w:rPr>
      </w:pPr>
      <w:r w:rsidRPr="00A60DAB">
        <w:rPr>
          <w:rFonts w:ascii="Azo Sans Lt" w:hAnsi="Azo Sans Lt" w:cs="Arial"/>
          <w:w w:val="110"/>
        </w:rPr>
        <w:t>Ensejar o retardamento da execução do objeto;</w:t>
      </w:r>
    </w:p>
    <w:p w14:paraId="460195DD" w14:textId="47DD46EB" w:rsidR="00A60DAB" w:rsidRPr="00A60DAB" w:rsidRDefault="00A60DAB" w:rsidP="000E4BF5">
      <w:pPr>
        <w:pStyle w:val="PargrafodaLista"/>
        <w:numPr>
          <w:ilvl w:val="2"/>
          <w:numId w:val="3"/>
        </w:numPr>
        <w:tabs>
          <w:tab w:val="left" w:pos="993"/>
        </w:tabs>
        <w:spacing w:before="0" w:line="360" w:lineRule="auto"/>
        <w:ind w:left="284" w:right="3" w:firstLine="0"/>
        <w:rPr>
          <w:rFonts w:ascii="Azo Sans Lt" w:hAnsi="Azo Sans Lt" w:cs="Arial"/>
          <w:w w:val="110"/>
        </w:rPr>
      </w:pPr>
      <w:r w:rsidRPr="00A60DAB">
        <w:rPr>
          <w:rFonts w:ascii="Azo Sans Lt" w:hAnsi="Azo Sans Lt" w:cs="Arial"/>
          <w:w w:val="110"/>
        </w:rPr>
        <w:t>Não mantiver a proposta;</w:t>
      </w:r>
    </w:p>
    <w:p w14:paraId="45DF226A" w14:textId="0225045D" w:rsidR="00A60DAB" w:rsidRDefault="00A60DAB" w:rsidP="000E4BF5">
      <w:pPr>
        <w:pStyle w:val="PargrafodaLista"/>
        <w:numPr>
          <w:ilvl w:val="2"/>
          <w:numId w:val="3"/>
        </w:numPr>
        <w:tabs>
          <w:tab w:val="left" w:pos="993"/>
        </w:tabs>
        <w:spacing w:before="0" w:line="360" w:lineRule="auto"/>
        <w:ind w:left="284" w:right="3" w:firstLine="0"/>
        <w:rPr>
          <w:rFonts w:ascii="Azo Sans Lt" w:hAnsi="Azo Sans Lt" w:cs="Arial"/>
          <w:w w:val="110"/>
        </w:rPr>
      </w:pPr>
      <w:r w:rsidRPr="00A60DAB">
        <w:rPr>
          <w:rFonts w:ascii="Azo Sans Lt" w:hAnsi="Azo Sans Lt" w:cs="Arial"/>
          <w:w w:val="110"/>
        </w:rPr>
        <w:t>Cometer fraude fiscal;</w:t>
      </w:r>
    </w:p>
    <w:p w14:paraId="61251DDA" w14:textId="67F72BA2" w:rsidR="00DB39D7" w:rsidRPr="00A60DAB" w:rsidRDefault="00DB39D7" w:rsidP="000E4BF5">
      <w:pPr>
        <w:pStyle w:val="PargrafodaLista"/>
        <w:numPr>
          <w:ilvl w:val="2"/>
          <w:numId w:val="3"/>
        </w:numPr>
        <w:tabs>
          <w:tab w:val="left" w:pos="993"/>
        </w:tabs>
        <w:spacing w:before="0" w:line="360" w:lineRule="auto"/>
        <w:ind w:left="284" w:right="3" w:firstLine="0"/>
        <w:rPr>
          <w:rFonts w:ascii="Azo Sans Lt" w:hAnsi="Azo Sans Lt" w:cs="Arial"/>
          <w:w w:val="110"/>
        </w:rPr>
      </w:pPr>
      <w:r w:rsidRPr="00DB39D7">
        <w:rPr>
          <w:rFonts w:ascii="Azo Sans Lt" w:hAnsi="Azo Sans Lt" w:cs="Arial"/>
          <w:w w:val="110"/>
          <w:lang w:val="pt-BR"/>
        </w:rPr>
        <w:t>Comportar-se de modo inidôneo;</w:t>
      </w:r>
    </w:p>
    <w:p w14:paraId="0E7D10CF" w14:textId="22D1A1B8" w:rsidR="00A60DAB" w:rsidRPr="00A60DAB" w:rsidRDefault="00A60DAB" w:rsidP="00C42881">
      <w:pPr>
        <w:numPr>
          <w:ilvl w:val="1"/>
          <w:numId w:val="3"/>
        </w:numPr>
        <w:tabs>
          <w:tab w:val="left" w:pos="851"/>
        </w:tabs>
        <w:spacing w:before="113" w:line="360" w:lineRule="auto"/>
        <w:ind w:left="284" w:right="3" w:firstLine="0"/>
        <w:jc w:val="both"/>
        <w:rPr>
          <w:rFonts w:ascii="Azo Sans Lt" w:hAnsi="Azo Sans Lt" w:cs="Arial"/>
          <w:w w:val="110"/>
        </w:rPr>
      </w:pPr>
      <w:r w:rsidRPr="00A60DAB">
        <w:rPr>
          <w:rFonts w:ascii="Azo Sans Lt" w:hAnsi="Azo Sans Lt" w:cs="Arial"/>
          <w:w w:val="110"/>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244DACA7" w14:textId="77777777" w:rsidR="00186D7F" w:rsidRPr="00186D7F" w:rsidRDefault="00186D7F" w:rsidP="00186D7F">
      <w:pPr>
        <w:numPr>
          <w:ilvl w:val="1"/>
          <w:numId w:val="3"/>
        </w:numPr>
        <w:tabs>
          <w:tab w:val="left" w:pos="851"/>
        </w:tabs>
        <w:spacing w:before="113" w:line="360" w:lineRule="auto"/>
        <w:ind w:left="284" w:right="3" w:firstLine="0"/>
        <w:jc w:val="both"/>
        <w:rPr>
          <w:rFonts w:ascii="Azo Sans Lt" w:hAnsi="Azo Sans Lt" w:cs="Arial"/>
          <w:w w:val="110"/>
        </w:rPr>
      </w:pPr>
      <w:r w:rsidRPr="00186D7F">
        <w:rPr>
          <w:rFonts w:ascii="Azo Sans Lt" w:hAnsi="Azo Sans Lt" w:cs="Arial"/>
          <w:w w:val="110"/>
        </w:rPr>
        <w:t>Licitante/adjuduciário que cometer quaisquer infrações discriminadas nos subitens anteriores ficará sujeito, sem prejuízo da responsabilidade civil e criminal, às seguintes sanções:</w:t>
      </w:r>
    </w:p>
    <w:p w14:paraId="07898F05" w14:textId="14CD2580" w:rsidR="00A60DAB" w:rsidRDefault="00A60DAB" w:rsidP="000E4BF5">
      <w:pPr>
        <w:pStyle w:val="PargrafodaLista"/>
        <w:numPr>
          <w:ilvl w:val="2"/>
          <w:numId w:val="3"/>
        </w:numPr>
        <w:tabs>
          <w:tab w:val="left" w:pos="993"/>
        </w:tabs>
        <w:spacing w:before="0" w:line="360" w:lineRule="auto"/>
        <w:ind w:left="284" w:right="3" w:firstLine="0"/>
        <w:rPr>
          <w:rFonts w:ascii="Azo Sans Lt" w:hAnsi="Azo Sans Lt" w:cs="Arial"/>
          <w:w w:val="110"/>
        </w:rPr>
      </w:pPr>
      <w:r w:rsidRPr="00A60DAB">
        <w:rPr>
          <w:rFonts w:ascii="Azo Sans Lt" w:hAnsi="Azo Sans Lt" w:cs="Arial"/>
          <w:w w:val="110"/>
        </w:rPr>
        <w:t>Advertência;</w:t>
      </w:r>
    </w:p>
    <w:p w14:paraId="36327838" w14:textId="77777777" w:rsidR="007C5F7D" w:rsidRPr="007C5F7D" w:rsidRDefault="007C5F7D" w:rsidP="007C5F7D">
      <w:pPr>
        <w:pStyle w:val="PargrafodaLista"/>
        <w:numPr>
          <w:ilvl w:val="2"/>
          <w:numId w:val="3"/>
        </w:numPr>
        <w:tabs>
          <w:tab w:val="left" w:pos="993"/>
        </w:tabs>
        <w:spacing w:before="0" w:line="360" w:lineRule="auto"/>
        <w:ind w:left="284" w:right="3" w:firstLine="0"/>
        <w:rPr>
          <w:rFonts w:ascii="Azo Sans Lt" w:hAnsi="Azo Sans Lt" w:cs="Arial"/>
          <w:w w:val="110"/>
        </w:rPr>
      </w:pPr>
      <w:r w:rsidRPr="007C5F7D">
        <w:rPr>
          <w:rFonts w:ascii="Azo Sans Lt" w:hAnsi="Azo Sans Lt" w:cs="Arial"/>
          <w:w w:val="110"/>
        </w:rPr>
        <w:t xml:space="preserve">Multa compensatória no percentual de até 10% (dez por cento), calculada sobre o valor total do contrato, pela recusa em assiná-lo, no prazo máximo de 05 (cinco) dias úteis, após regularmente convocada, sem prejuízo da aplicação de outras </w:t>
      </w:r>
      <w:r w:rsidRPr="007C5F7D">
        <w:rPr>
          <w:rFonts w:ascii="Azo Sans Lt" w:hAnsi="Azo Sans Lt" w:cs="Arial"/>
          <w:w w:val="110"/>
        </w:rPr>
        <w:lastRenderedPageBreak/>
        <w:t xml:space="preserve">sanções previstas; </w:t>
      </w:r>
    </w:p>
    <w:p w14:paraId="493ABBE2" w14:textId="77777777" w:rsidR="007C5F7D" w:rsidRPr="007C5F7D" w:rsidRDefault="007C5F7D" w:rsidP="007C5F7D">
      <w:pPr>
        <w:pStyle w:val="PargrafodaLista"/>
        <w:numPr>
          <w:ilvl w:val="2"/>
          <w:numId w:val="3"/>
        </w:numPr>
        <w:tabs>
          <w:tab w:val="left" w:pos="993"/>
        </w:tabs>
        <w:spacing w:before="0" w:line="360" w:lineRule="auto"/>
        <w:ind w:left="284" w:right="3" w:firstLine="0"/>
        <w:rPr>
          <w:rFonts w:ascii="Azo Sans Lt" w:hAnsi="Azo Sans Lt" w:cs="Arial"/>
          <w:w w:val="110"/>
        </w:rPr>
      </w:pPr>
      <w:r w:rsidRPr="007C5F7D">
        <w:rPr>
          <w:rFonts w:ascii="Azo Sans Lt" w:hAnsi="Azo Sans Lt" w:cs="Arial"/>
          <w:w w:val="110"/>
        </w:rPr>
        <w:t>Multa compensatória no percentual de até 5% (cinco por cento) do valor da fatura correspondente ao mês em que foi constatada a falta; (quando for o caso);</w:t>
      </w:r>
    </w:p>
    <w:p w14:paraId="6D46A823" w14:textId="77777777" w:rsidR="007C5F7D" w:rsidRPr="007C5F7D" w:rsidRDefault="007C5F7D" w:rsidP="007C5F7D">
      <w:pPr>
        <w:pStyle w:val="PargrafodaLista"/>
        <w:numPr>
          <w:ilvl w:val="2"/>
          <w:numId w:val="3"/>
        </w:numPr>
        <w:tabs>
          <w:tab w:val="left" w:pos="993"/>
        </w:tabs>
        <w:spacing w:before="0" w:line="360" w:lineRule="auto"/>
        <w:ind w:left="284" w:right="3" w:firstLine="0"/>
        <w:rPr>
          <w:rFonts w:ascii="Azo Sans Lt" w:hAnsi="Azo Sans Lt" w:cs="Arial"/>
          <w:w w:val="110"/>
        </w:rPr>
      </w:pPr>
      <w:r w:rsidRPr="007C5F7D">
        <w:rPr>
          <w:rFonts w:ascii="Azo Sans Lt" w:hAnsi="Azo Sans Lt" w:cs="Arial"/>
          <w:w w:val="110"/>
        </w:rPr>
        <w:t>Multa moratória no percentual correspondente a 0,5% (meio por cento), calculada sobre o valor total do contrato, por dia de inadimplência, até o limite máximo de 10% (dez por cento), ou seja, por 20 (vinte) dias, o que poderá ensejar a rescisão do contrato;</w:t>
      </w:r>
    </w:p>
    <w:p w14:paraId="4AAD3B27" w14:textId="77777777" w:rsidR="007C5F7D" w:rsidRPr="007C5F7D" w:rsidRDefault="007C5F7D" w:rsidP="007C5F7D">
      <w:pPr>
        <w:pStyle w:val="PargrafodaLista"/>
        <w:numPr>
          <w:ilvl w:val="2"/>
          <w:numId w:val="3"/>
        </w:numPr>
        <w:tabs>
          <w:tab w:val="left" w:pos="993"/>
        </w:tabs>
        <w:spacing w:before="0" w:line="360" w:lineRule="auto"/>
        <w:ind w:left="284" w:right="3" w:firstLine="0"/>
        <w:rPr>
          <w:rFonts w:ascii="Azo Sans Lt" w:hAnsi="Azo Sans Lt" w:cs="Arial"/>
          <w:w w:val="110"/>
        </w:rPr>
      </w:pPr>
      <w:r w:rsidRPr="007C5F7D">
        <w:rPr>
          <w:rFonts w:ascii="Azo Sans Lt" w:hAnsi="Azo Sans Lt" w:cs="Arial"/>
          <w:w w:val="110"/>
        </w:rPr>
        <w:t>Multa moratória no percentual de 5% (cinco por cento), calculada sobre o valor total da contratação, pela inadimplência além do prazo acima, o que poderá ensejar a rescisão do contrato;</w:t>
      </w:r>
    </w:p>
    <w:p w14:paraId="72C32B7F" w14:textId="77777777" w:rsidR="007C5F7D" w:rsidRPr="007C5F7D" w:rsidRDefault="007C5F7D" w:rsidP="007C5F7D">
      <w:pPr>
        <w:pStyle w:val="PargrafodaLista"/>
        <w:numPr>
          <w:ilvl w:val="2"/>
          <w:numId w:val="3"/>
        </w:numPr>
        <w:tabs>
          <w:tab w:val="left" w:pos="993"/>
        </w:tabs>
        <w:spacing w:before="0" w:line="360" w:lineRule="auto"/>
        <w:ind w:left="284" w:right="3" w:firstLine="0"/>
        <w:rPr>
          <w:rFonts w:ascii="Azo Sans Lt" w:hAnsi="Azo Sans Lt" w:cs="Arial"/>
          <w:w w:val="110"/>
        </w:rPr>
      </w:pPr>
      <w:r w:rsidRPr="007C5F7D">
        <w:rPr>
          <w:rFonts w:ascii="Azo Sans Lt" w:hAnsi="Azo Sans Lt" w:cs="Arial"/>
          <w:w w:val="110"/>
        </w:rPr>
        <w:t>Suspensão temporária de participação em licitação e impedimento de contratar com a Administração, por prazo não superior a 2 (dois) anos;</w:t>
      </w:r>
    </w:p>
    <w:p w14:paraId="4468894B" w14:textId="77777777" w:rsidR="007C5F7D" w:rsidRPr="007C5F7D" w:rsidRDefault="007C5F7D" w:rsidP="007C5F7D">
      <w:pPr>
        <w:pStyle w:val="PargrafodaLista"/>
        <w:numPr>
          <w:ilvl w:val="2"/>
          <w:numId w:val="3"/>
        </w:numPr>
        <w:tabs>
          <w:tab w:val="left" w:pos="993"/>
        </w:tabs>
        <w:spacing w:before="0" w:line="360" w:lineRule="auto"/>
        <w:ind w:left="284" w:right="3" w:firstLine="0"/>
        <w:rPr>
          <w:rFonts w:ascii="Azo Sans Lt" w:hAnsi="Azo Sans Lt" w:cs="Arial"/>
          <w:w w:val="110"/>
        </w:rPr>
      </w:pPr>
      <w:r w:rsidRPr="007C5F7D">
        <w:rPr>
          <w:rFonts w:ascii="Azo Sans Lt" w:hAnsi="Azo Sans Lt" w:cs="Arial"/>
          <w:w w:val="11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7967DA49" w14:textId="77777777" w:rsidR="007C5F7D" w:rsidRPr="007C5F7D" w:rsidRDefault="007C5F7D" w:rsidP="007C5F7D">
      <w:pPr>
        <w:pStyle w:val="PargrafodaLista"/>
        <w:numPr>
          <w:ilvl w:val="2"/>
          <w:numId w:val="3"/>
        </w:numPr>
        <w:tabs>
          <w:tab w:val="left" w:pos="993"/>
        </w:tabs>
        <w:spacing w:before="0" w:line="360" w:lineRule="auto"/>
        <w:ind w:left="284" w:right="3" w:firstLine="0"/>
        <w:rPr>
          <w:rFonts w:ascii="Azo Sans Lt" w:hAnsi="Azo Sans Lt" w:cs="Arial"/>
          <w:w w:val="110"/>
        </w:rPr>
      </w:pPr>
      <w:r w:rsidRPr="007C5F7D">
        <w:rPr>
          <w:rFonts w:ascii="Azo Sans Lt" w:hAnsi="Azo Sans Lt" w:cs="Arial"/>
          <w:w w:val="110"/>
        </w:rPr>
        <w:t>As multas e outras sanções aplicadas só poderão ser relevadas, motivadamente e por conveniência administrativa, mediante ato da Administração, devidamente justificado;</w:t>
      </w:r>
    </w:p>
    <w:p w14:paraId="202E0CC5" w14:textId="0A2B311A" w:rsidR="007C5F7D" w:rsidRPr="007C5F7D" w:rsidRDefault="00297506" w:rsidP="007C5F7D">
      <w:pPr>
        <w:pStyle w:val="PargrafodaLista"/>
        <w:numPr>
          <w:ilvl w:val="2"/>
          <w:numId w:val="3"/>
        </w:numPr>
        <w:tabs>
          <w:tab w:val="left" w:pos="993"/>
        </w:tabs>
        <w:spacing w:before="0" w:line="360" w:lineRule="auto"/>
        <w:ind w:left="284" w:right="3" w:firstLine="0"/>
        <w:rPr>
          <w:rFonts w:ascii="Azo Sans Lt" w:hAnsi="Azo Sans Lt" w:cs="Arial"/>
          <w:w w:val="110"/>
        </w:rPr>
      </w:pPr>
      <w:bookmarkStart w:id="1" w:name="_Hlk110433298"/>
      <w:r w:rsidRPr="00297506">
        <w:rPr>
          <w:rFonts w:ascii="Azo Sans Lt" w:hAnsi="Azo Sans Lt" w:cs="Arial"/>
          <w:w w:val="110"/>
          <w:lang w:val="pt-BR"/>
        </w:rPr>
        <w:t xml:space="preserve">As sanções </w:t>
      </w:r>
      <w:r w:rsidR="0092454A">
        <w:rPr>
          <w:rFonts w:ascii="Azo Sans Lt" w:hAnsi="Azo Sans Lt" w:cs="Arial"/>
          <w:w w:val="110"/>
          <w:lang w:val="pt-BR"/>
        </w:rPr>
        <w:t xml:space="preserve">advertência e </w:t>
      </w:r>
      <w:r w:rsidRPr="00297506">
        <w:rPr>
          <w:rFonts w:ascii="Azo Sans Lt" w:hAnsi="Azo Sans Lt" w:cs="Arial"/>
          <w:w w:val="110"/>
          <w:lang w:val="pt-BR"/>
        </w:rPr>
        <w:t>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bookmarkEnd w:id="1"/>
    </w:p>
    <w:p w14:paraId="21ACAAEC" w14:textId="77777777" w:rsidR="007C5F7D" w:rsidRPr="007C5F7D" w:rsidRDefault="007C5F7D" w:rsidP="007C5F7D">
      <w:pPr>
        <w:pStyle w:val="PargrafodaLista"/>
        <w:numPr>
          <w:ilvl w:val="2"/>
          <w:numId w:val="3"/>
        </w:numPr>
        <w:tabs>
          <w:tab w:val="left" w:pos="993"/>
        </w:tabs>
        <w:spacing w:before="0" w:line="360" w:lineRule="auto"/>
        <w:ind w:left="284" w:right="3" w:firstLine="0"/>
        <w:rPr>
          <w:rFonts w:ascii="Azo Sans Lt" w:hAnsi="Azo Sans Lt" w:cs="Arial"/>
          <w:w w:val="110"/>
        </w:rPr>
      </w:pPr>
      <w:r w:rsidRPr="007C5F7D">
        <w:rPr>
          <w:rFonts w:ascii="Azo Sans Lt" w:hAnsi="Azo Sans Lt" w:cs="Arial"/>
          <w:w w:val="110"/>
        </w:rPr>
        <w:t>A aplicação de quaisquer das penalidades previstas realizar-se–á em processo administrativo que assegurará o contraditório e a ampla defesa ao licitante/adjudicatário, observando-se o procedimento previsto na Lei n.º 8.666/93.</w:t>
      </w:r>
    </w:p>
    <w:p w14:paraId="36A9D534" w14:textId="70BDEC9E" w:rsidR="0042462B" w:rsidRDefault="0042462B" w:rsidP="0072334E">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9743E8">
        <w:rPr>
          <w:rFonts w:ascii="Azo Sans Md" w:eastAsia="Gill Sans MT" w:hAnsi="Azo Sans Md" w:cs="Arial"/>
          <w:b/>
          <w:bCs/>
          <w:spacing w:val="-3"/>
        </w:rPr>
        <w:t>DAS OBRIGAÇÕES DA CONTRATANTE</w:t>
      </w:r>
    </w:p>
    <w:p w14:paraId="36153202" w14:textId="5375A08C" w:rsidR="0092454A" w:rsidRPr="0092454A" w:rsidRDefault="0092454A" w:rsidP="0092454A">
      <w:pPr>
        <w:pStyle w:val="PargrafodaLista"/>
        <w:numPr>
          <w:ilvl w:val="1"/>
          <w:numId w:val="3"/>
        </w:numPr>
        <w:spacing w:before="0" w:line="360" w:lineRule="auto"/>
        <w:ind w:left="284" w:firstLine="0"/>
        <w:rPr>
          <w:rFonts w:ascii="Azo Sans Lt" w:hAnsi="Azo Sans Lt" w:cs="Arial"/>
          <w:w w:val="110"/>
          <w:lang w:val="pt-BR"/>
        </w:rPr>
      </w:pPr>
      <w:r w:rsidRPr="0092454A">
        <w:rPr>
          <w:rFonts w:ascii="Azo Sans Lt" w:hAnsi="Azo Sans Lt" w:cs="Arial"/>
          <w:w w:val="110"/>
          <w:lang w:val="pt-BR"/>
        </w:rPr>
        <w:t xml:space="preserve">- Além das obrigações resultantes da aplicação da </w:t>
      </w:r>
      <w:r>
        <w:rPr>
          <w:rFonts w:ascii="Azo Sans Lt" w:hAnsi="Azo Sans Lt" w:cs="Arial"/>
          <w:w w:val="110"/>
          <w:lang w:val="pt-BR"/>
        </w:rPr>
        <w:t>L</w:t>
      </w:r>
      <w:r w:rsidRPr="0092454A">
        <w:rPr>
          <w:rFonts w:ascii="Azo Sans Lt" w:hAnsi="Azo Sans Lt" w:cs="Arial"/>
          <w:w w:val="110"/>
          <w:lang w:val="pt-BR"/>
        </w:rPr>
        <w:t>ei n° 8</w:t>
      </w:r>
      <w:r w:rsidR="0058656D">
        <w:rPr>
          <w:rFonts w:ascii="Azo Sans Lt" w:hAnsi="Azo Sans Lt" w:cs="Arial"/>
          <w:w w:val="110"/>
          <w:lang w:val="pt-BR"/>
        </w:rPr>
        <w:t>.</w:t>
      </w:r>
      <w:r w:rsidRPr="0092454A">
        <w:rPr>
          <w:rFonts w:ascii="Azo Sans Lt" w:hAnsi="Azo Sans Lt" w:cs="Arial"/>
          <w:w w:val="110"/>
          <w:lang w:val="pt-BR"/>
        </w:rPr>
        <w:t>666/93 e demais normas pertinentes, são obrigações da CONTRATANTE:</w:t>
      </w:r>
    </w:p>
    <w:p w14:paraId="662C49E5" w14:textId="540EE437" w:rsidR="0092454A" w:rsidRPr="0092454A" w:rsidRDefault="0092454A" w:rsidP="0092454A">
      <w:pPr>
        <w:pStyle w:val="PargrafodaLista"/>
        <w:numPr>
          <w:ilvl w:val="2"/>
          <w:numId w:val="3"/>
        </w:numPr>
        <w:spacing w:before="0" w:line="360" w:lineRule="auto"/>
        <w:ind w:left="284" w:firstLine="0"/>
        <w:rPr>
          <w:rFonts w:ascii="Azo Sans Lt" w:hAnsi="Azo Sans Lt" w:cs="Arial"/>
          <w:w w:val="110"/>
          <w:lang w:val="pt-BR"/>
        </w:rPr>
      </w:pPr>
      <w:r w:rsidRPr="0092454A">
        <w:rPr>
          <w:rFonts w:ascii="Azo Sans Lt" w:hAnsi="Azo Sans Lt" w:cs="Arial"/>
          <w:w w:val="110"/>
          <w:lang w:val="pt-BR"/>
        </w:rPr>
        <w:t xml:space="preserve">- Fiscalizar a aquisição, através de profissional designado para este fim, recebendo o objeto no prazo e condições estabelecidas no Edital, seus anexos e </w:t>
      </w:r>
      <w:r w:rsidR="00B42D60">
        <w:rPr>
          <w:rFonts w:ascii="Azo Sans Lt" w:hAnsi="Azo Sans Lt" w:cs="Arial"/>
          <w:w w:val="110"/>
          <w:lang w:val="pt-BR"/>
        </w:rPr>
        <w:t>no</w:t>
      </w:r>
      <w:r w:rsidRPr="0092454A">
        <w:rPr>
          <w:rFonts w:ascii="Azo Sans Lt" w:hAnsi="Azo Sans Lt" w:cs="Arial"/>
          <w:w w:val="110"/>
          <w:lang w:val="pt-BR"/>
        </w:rPr>
        <w:t xml:space="preserve"> </w:t>
      </w:r>
      <w:r w:rsidRPr="0092454A">
        <w:rPr>
          <w:rFonts w:ascii="Azo Sans Lt" w:hAnsi="Azo Sans Lt" w:cs="Arial"/>
          <w:w w:val="110"/>
          <w:lang w:val="pt-BR"/>
        </w:rPr>
        <w:lastRenderedPageBreak/>
        <w:t>Termo de Referência;</w:t>
      </w:r>
    </w:p>
    <w:p w14:paraId="4C1BC7DB" w14:textId="78C3ABDF" w:rsidR="0092454A" w:rsidRPr="0092454A" w:rsidRDefault="0092454A" w:rsidP="0092454A">
      <w:pPr>
        <w:pStyle w:val="PargrafodaLista"/>
        <w:numPr>
          <w:ilvl w:val="2"/>
          <w:numId w:val="3"/>
        </w:numPr>
        <w:spacing w:before="0" w:line="360" w:lineRule="auto"/>
        <w:ind w:left="284" w:firstLine="0"/>
        <w:rPr>
          <w:rFonts w:ascii="Azo Sans Lt" w:hAnsi="Azo Sans Lt" w:cs="Arial"/>
          <w:w w:val="110"/>
          <w:lang w:val="pt-BR"/>
        </w:rPr>
      </w:pPr>
      <w:r w:rsidRPr="0092454A">
        <w:rPr>
          <w:rFonts w:ascii="Azo Sans Lt" w:hAnsi="Azo Sans Lt" w:cs="Arial"/>
          <w:w w:val="110"/>
          <w:lang w:val="pt-BR"/>
        </w:rPr>
        <w:t>- Verificar minuciosamente, no prazo fixado, a conformidade dos bens recebidos provisoriamente com as especificações constantes do Edital e da proposta, para fins de aceitação e recebimento definitivo;</w:t>
      </w:r>
    </w:p>
    <w:p w14:paraId="60CF0B73" w14:textId="0A19986C" w:rsidR="0092454A" w:rsidRPr="0092454A" w:rsidRDefault="0092454A" w:rsidP="0092454A">
      <w:pPr>
        <w:pStyle w:val="PargrafodaLista"/>
        <w:numPr>
          <w:ilvl w:val="2"/>
          <w:numId w:val="3"/>
        </w:numPr>
        <w:spacing w:before="0" w:line="360" w:lineRule="auto"/>
        <w:ind w:left="284" w:firstLine="0"/>
        <w:rPr>
          <w:rFonts w:ascii="Azo Sans Lt" w:hAnsi="Azo Sans Lt" w:cs="Arial"/>
          <w:w w:val="110"/>
          <w:lang w:val="pt-BR"/>
        </w:rPr>
      </w:pPr>
      <w:r w:rsidRPr="0092454A">
        <w:rPr>
          <w:rFonts w:ascii="Azo Sans Lt" w:hAnsi="Azo Sans Lt" w:cs="Arial"/>
          <w:w w:val="110"/>
          <w:lang w:val="pt-BR"/>
        </w:rPr>
        <w:t>- Atestar as faturas/notas fiscais da CONTRATADA oriundas da aquisição;</w:t>
      </w:r>
    </w:p>
    <w:p w14:paraId="01F73464" w14:textId="472D7D84" w:rsidR="0092454A" w:rsidRPr="0092454A" w:rsidRDefault="0092454A" w:rsidP="0092454A">
      <w:pPr>
        <w:pStyle w:val="PargrafodaLista"/>
        <w:numPr>
          <w:ilvl w:val="2"/>
          <w:numId w:val="3"/>
        </w:numPr>
        <w:spacing w:before="0" w:line="360" w:lineRule="auto"/>
        <w:ind w:left="284" w:firstLine="0"/>
        <w:rPr>
          <w:rFonts w:ascii="Azo Sans Lt" w:hAnsi="Azo Sans Lt" w:cs="Arial"/>
          <w:w w:val="110"/>
          <w:lang w:val="pt-BR"/>
        </w:rPr>
      </w:pPr>
      <w:r w:rsidRPr="0092454A">
        <w:rPr>
          <w:rFonts w:ascii="Azo Sans Lt" w:hAnsi="Azo Sans Lt" w:cs="Arial"/>
          <w:w w:val="110"/>
          <w:lang w:val="pt-BR"/>
        </w:rPr>
        <w:t>- Efetuar os pagamentos devidos nos prazos estabelecidos a contratada;</w:t>
      </w:r>
    </w:p>
    <w:p w14:paraId="03A18C3D" w14:textId="5E6AF84E" w:rsidR="0092454A" w:rsidRPr="0092454A" w:rsidRDefault="0092454A" w:rsidP="0092454A">
      <w:pPr>
        <w:pStyle w:val="PargrafodaLista"/>
        <w:numPr>
          <w:ilvl w:val="2"/>
          <w:numId w:val="3"/>
        </w:numPr>
        <w:spacing w:before="0" w:line="360" w:lineRule="auto"/>
        <w:ind w:left="284" w:firstLine="0"/>
        <w:rPr>
          <w:rFonts w:ascii="Azo Sans Lt" w:hAnsi="Azo Sans Lt" w:cs="Arial"/>
          <w:w w:val="110"/>
          <w:lang w:val="pt-BR"/>
        </w:rPr>
      </w:pPr>
      <w:r w:rsidRPr="0092454A">
        <w:rPr>
          <w:rFonts w:ascii="Azo Sans Lt" w:hAnsi="Azo Sans Lt" w:cs="Arial"/>
          <w:w w:val="110"/>
          <w:lang w:val="pt-BR"/>
        </w:rPr>
        <w:t>- Prestar as informações e os devidos esclarecimentos que venham a ser solicitados pela CONTRATADA;</w:t>
      </w:r>
    </w:p>
    <w:p w14:paraId="678DC492" w14:textId="5A55F81B" w:rsidR="0092454A" w:rsidRPr="0092454A" w:rsidRDefault="0092454A" w:rsidP="0092454A">
      <w:pPr>
        <w:pStyle w:val="PargrafodaLista"/>
        <w:numPr>
          <w:ilvl w:val="2"/>
          <w:numId w:val="3"/>
        </w:numPr>
        <w:spacing w:before="0" w:line="360" w:lineRule="auto"/>
        <w:ind w:left="284" w:firstLine="0"/>
        <w:rPr>
          <w:rFonts w:ascii="Azo Sans Lt" w:hAnsi="Azo Sans Lt" w:cs="Arial"/>
          <w:w w:val="110"/>
          <w:lang w:val="pt-BR"/>
        </w:rPr>
      </w:pPr>
      <w:r w:rsidRPr="0092454A">
        <w:rPr>
          <w:rFonts w:ascii="Azo Sans Lt" w:hAnsi="Azo Sans Lt" w:cs="Arial"/>
          <w:w w:val="110"/>
          <w:lang w:val="pt-BR"/>
        </w:rPr>
        <w:t xml:space="preserve">- Aplicar as penalidades constantes no item das Sanções Administrativas do Termo de Referência, bem como instrumento </w:t>
      </w:r>
      <w:proofErr w:type="spellStart"/>
      <w:r w:rsidRPr="0092454A">
        <w:rPr>
          <w:rFonts w:ascii="Azo Sans Lt" w:hAnsi="Azo Sans Lt" w:cs="Arial"/>
          <w:w w:val="110"/>
          <w:lang w:val="pt-BR"/>
        </w:rPr>
        <w:t>editalício</w:t>
      </w:r>
      <w:proofErr w:type="spellEnd"/>
      <w:r w:rsidRPr="0092454A">
        <w:rPr>
          <w:rFonts w:ascii="Azo Sans Lt" w:hAnsi="Azo Sans Lt" w:cs="Arial"/>
          <w:w w:val="110"/>
          <w:lang w:val="pt-BR"/>
        </w:rPr>
        <w:t xml:space="preserve"> e Lei 8.666/93, em caso de descumprimento de qualquer obrigação por parte da CONTRATADA.</w:t>
      </w:r>
    </w:p>
    <w:p w14:paraId="44BAFFA7" w14:textId="5590E9B7" w:rsidR="0092454A" w:rsidRPr="0092454A" w:rsidRDefault="0092454A" w:rsidP="0092454A">
      <w:pPr>
        <w:pStyle w:val="PargrafodaLista"/>
        <w:numPr>
          <w:ilvl w:val="2"/>
          <w:numId w:val="3"/>
        </w:numPr>
        <w:spacing w:before="0" w:line="360" w:lineRule="auto"/>
        <w:ind w:left="284" w:firstLine="0"/>
        <w:rPr>
          <w:rFonts w:ascii="Azo Sans Lt" w:hAnsi="Azo Sans Lt" w:cs="Arial"/>
          <w:w w:val="110"/>
          <w:lang w:val="pt-BR"/>
        </w:rPr>
      </w:pPr>
      <w:r w:rsidRPr="0092454A">
        <w:rPr>
          <w:rFonts w:ascii="Azo Sans Lt" w:hAnsi="Azo Sans Lt" w:cs="Arial"/>
          <w:w w:val="110"/>
          <w:lang w:val="pt-BR"/>
        </w:rPr>
        <w:t>- Comunicar à Contratada, por escrito, sobre imperfeições, falhas ou irregularidades verificadas no objeto fornecido, para que seja substituído, reparado ou corrigido;</w:t>
      </w:r>
    </w:p>
    <w:p w14:paraId="54EE866E" w14:textId="24FFA2BE" w:rsidR="0092454A" w:rsidRPr="0092454A" w:rsidRDefault="0092454A" w:rsidP="0092454A">
      <w:pPr>
        <w:pStyle w:val="PargrafodaLista"/>
        <w:numPr>
          <w:ilvl w:val="2"/>
          <w:numId w:val="3"/>
        </w:numPr>
        <w:spacing w:before="0" w:line="360" w:lineRule="auto"/>
        <w:ind w:left="284" w:firstLine="0"/>
        <w:rPr>
          <w:rFonts w:ascii="Azo Sans Lt" w:hAnsi="Azo Sans Lt" w:cs="Arial"/>
          <w:w w:val="110"/>
          <w:lang w:val="pt-BR"/>
        </w:rPr>
      </w:pPr>
      <w:r w:rsidRPr="0092454A">
        <w:rPr>
          <w:rFonts w:ascii="Azo Sans Lt" w:hAnsi="Azo Sans Lt" w:cs="Arial"/>
          <w:w w:val="110"/>
          <w:lang w:val="pt-BR"/>
        </w:rPr>
        <w:t>- Acompanhar e fiscalizar o cumprimento das obrigações da Contratada, através de comissão/servidor especialmente designado;</w:t>
      </w:r>
    </w:p>
    <w:p w14:paraId="5DA7FEDA" w14:textId="08BBB493" w:rsidR="0092454A" w:rsidRPr="0092454A" w:rsidRDefault="0092454A" w:rsidP="0092454A">
      <w:pPr>
        <w:pStyle w:val="PargrafodaLista"/>
        <w:numPr>
          <w:ilvl w:val="2"/>
          <w:numId w:val="3"/>
        </w:numPr>
        <w:spacing w:before="0" w:line="360" w:lineRule="auto"/>
        <w:ind w:left="284" w:firstLine="0"/>
        <w:rPr>
          <w:rFonts w:ascii="Azo Sans Lt" w:hAnsi="Azo Sans Lt" w:cs="Arial"/>
          <w:w w:val="110"/>
          <w:lang w:val="pt-BR"/>
        </w:rPr>
      </w:pPr>
      <w:r w:rsidRPr="0092454A">
        <w:rPr>
          <w:rFonts w:ascii="Azo Sans Lt" w:hAnsi="Azo Sans Lt" w:cs="Arial"/>
          <w:w w:val="110"/>
          <w:lang w:val="pt-BR"/>
        </w:rPr>
        <w:t>- Efetuar o pagamento à Contratada no valor correspondente ao fornecimento do objeto, no prazo e forma estabelecidos no Edital e seus anexos.</w:t>
      </w:r>
    </w:p>
    <w:p w14:paraId="5259950C" w14:textId="4EF5E505" w:rsidR="0092454A" w:rsidRPr="0092454A" w:rsidRDefault="0092454A" w:rsidP="0092454A">
      <w:pPr>
        <w:pStyle w:val="PargrafodaLista"/>
        <w:numPr>
          <w:ilvl w:val="1"/>
          <w:numId w:val="3"/>
        </w:numPr>
        <w:spacing w:before="0" w:line="360" w:lineRule="auto"/>
        <w:ind w:left="284" w:firstLine="0"/>
        <w:rPr>
          <w:rFonts w:ascii="Azo Sans Lt" w:hAnsi="Azo Sans Lt" w:cs="Arial"/>
          <w:w w:val="110"/>
          <w:lang w:val="pt-BR"/>
        </w:rPr>
      </w:pPr>
      <w:r w:rsidRPr="0092454A">
        <w:rPr>
          <w:rFonts w:ascii="Azo Sans Lt" w:hAnsi="Azo Sans Lt" w:cs="Arial"/>
          <w:w w:val="110"/>
          <w:lang w:val="pt-BR"/>
        </w:rPr>
        <w:t>-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6A433C65" w14:textId="51F66936" w:rsidR="0042462B" w:rsidRPr="0058656D" w:rsidRDefault="0042462B" w:rsidP="001326DA">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r w:rsidRPr="006E0E27">
        <w:rPr>
          <w:rFonts w:ascii="Azo Sans Md" w:eastAsia="Gill Sans MT" w:hAnsi="Azo Sans Md" w:cs="Arial"/>
          <w:b/>
          <w:bCs/>
          <w:spacing w:val="-3"/>
        </w:rPr>
        <w:t>DAS OBRIGAÇÕES DA CONTRATADA</w:t>
      </w:r>
      <w:r w:rsidR="00A91467">
        <w:rPr>
          <w:rFonts w:ascii="Azo Sans Md" w:eastAsia="Gill Sans MT" w:hAnsi="Azo Sans Md" w:cs="Arial"/>
          <w:b/>
          <w:bCs/>
          <w:spacing w:val="-3"/>
        </w:rPr>
        <w:t xml:space="preserve"> </w:t>
      </w:r>
      <w:r w:rsidR="00A91467" w:rsidRPr="00B42D60">
        <w:rPr>
          <w:rFonts w:ascii="Azo Sans Md" w:eastAsia="Gill Sans MT" w:hAnsi="Azo Sans Md" w:cs="Arial"/>
          <w:b/>
          <w:bCs/>
          <w:spacing w:val="-3"/>
        </w:rPr>
        <w:t>E FORMA DE EXECUÇÃO DO CONTRATO</w:t>
      </w:r>
    </w:p>
    <w:p w14:paraId="1A5CF73E" w14:textId="44C7482A" w:rsidR="0058656D" w:rsidRPr="0058656D" w:rsidRDefault="0058656D" w:rsidP="0058656D">
      <w:pPr>
        <w:pStyle w:val="PargrafodaLista"/>
        <w:numPr>
          <w:ilvl w:val="1"/>
          <w:numId w:val="3"/>
        </w:numPr>
        <w:tabs>
          <w:tab w:val="left" w:pos="567"/>
        </w:tabs>
        <w:spacing w:before="0" w:line="360" w:lineRule="auto"/>
        <w:ind w:left="284" w:firstLine="0"/>
        <w:rPr>
          <w:rFonts w:ascii="Azo Sans Lt" w:hAnsi="Azo Sans Lt" w:cs="Arial"/>
          <w:w w:val="110"/>
        </w:rPr>
      </w:pPr>
      <w:r w:rsidRPr="0058656D">
        <w:rPr>
          <w:rFonts w:ascii="Azo Sans Lt" w:hAnsi="Azo Sans Lt" w:cs="Arial"/>
          <w:w w:val="110"/>
        </w:rPr>
        <w:t>- Além das obrigações resultantes da aplicação da lei n° 8666/93 e demais normas pertinentes, são obrigações da CONTRATADA:</w:t>
      </w:r>
    </w:p>
    <w:p w14:paraId="55A3B4D3" w14:textId="4BD0C767" w:rsidR="0058656D" w:rsidRPr="0058656D" w:rsidRDefault="0058656D" w:rsidP="0058656D">
      <w:pPr>
        <w:pStyle w:val="PargrafodaLista"/>
        <w:numPr>
          <w:ilvl w:val="2"/>
          <w:numId w:val="3"/>
        </w:numPr>
        <w:spacing w:before="0" w:line="360" w:lineRule="auto"/>
        <w:ind w:left="284" w:firstLine="0"/>
        <w:rPr>
          <w:rFonts w:ascii="Azo Sans Lt" w:hAnsi="Azo Sans Lt" w:cs="Arial"/>
          <w:w w:val="110"/>
        </w:rPr>
      </w:pPr>
      <w:r w:rsidRPr="0058656D">
        <w:rPr>
          <w:rFonts w:ascii="Azo Sans Lt" w:hAnsi="Azo Sans Lt" w:cs="Arial"/>
          <w:w w:val="110"/>
        </w:rPr>
        <w:t>- Atender de imediato às solicitações da Secretaria Municipal de Ciência, Tecnologia, Inovação  e Educação Profissionalizante e Superior quanto às substituições da mão de obra, quando a referida mão de obra for identificada como inadequada à prestação dos serviços;</w:t>
      </w:r>
    </w:p>
    <w:p w14:paraId="7A751494" w14:textId="08794B09" w:rsidR="0058656D" w:rsidRPr="0058656D" w:rsidRDefault="0058656D" w:rsidP="0058656D">
      <w:pPr>
        <w:pStyle w:val="PargrafodaLista"/>
        <w:numPr>
          <w:ilvl w:val="2"/>
          <w:numId w:val="3"/>
        </w:numPr>
        <w:spacing w:before="0" w:line="360" w:lineRule="auto"/>
        <w:ind w:left="284" w:firstLine="0"/>
        <w:rPr>
          <w:rFonts w:ascii="Azo Sans Lt" w:hAnsi="Azo Sans Lt" w:cs="Arial"/>
          <w:w w:val="110"/>
        </w:rPr>
      </w:pPr>
      <w:r w:rsidRPr="0058656D">
        <w:rPr>
          <w:rFonts w:ascii="Azo Sans Lt" w:hAnsi="Azo Sans Lt" w:cs="Arial"/>
          <w:w w:val="110"/>
        </w:rPr>
        <w:t>- Manter o serviço contratado em número, qualidade e condições especificadas;</w:t>
      </w:r>
    </w:p>
    <w:p w14:paraId="31244B2B" w14:textId="704191E1" w:rsidR="0058656D" w:rsidRPr="0058656D" w:rsidRDefault="0058656D" w:rsidP="0058656D">
      <w:pPr>
        <w:pStyle w:val="PargrafodaLista"/>
        <w:numPr>
          <w:ilvl w:val="2"/>
          <w:numId w:val="3"/>
        </w:numPr>
        <w:spacing w:before="0" w:line="360" w:lineRule="auto"/>
        <w:ind w:left="284" w:firstLine="0"/>
        <w:rPr>
          <w:rFonts w:ascii="Azo Sans Lt" w:hAnsi="Azo Sans Lt" w:cs="Arial"/>
          <w:w w:val="110"/>
        </w:rPr>
      </w:pPr>
      <w:r w:rsidRPr="0058656D">
        <w:rPr>
          <w:rFonts w:ascii="Azo Sans Lt" w:hAnsi="Azo Sans Lt" w:cs="Arial"/>
          <w:w w:val="110"/>
        </w:rPr>
        <w:t xml:space="preserve">- Manter preposto aceito pela Administração da Secretaria Municipal de Secretaria Municipal de Ciência, Tecnologia, Inovação  e Educação Profissionalizante </w:t>
      </w:r>
      <w:r w:rsidRPr="0058656D">
        <w:rPr>
          <w:rFonts w:ascii="Azo Sans Lt" w:hAnsi="Azo Sans Lt" w:cs="Arial"/>
          <w:w w:val="110"/>
        </w:rPr>
        <w:lastRenderedPageBreak/>
        <w:t>e Superior, para representá-la na execução do Contrato;</w:t>
      </w:r>
    </w:p>
    <w:p w14:paraId="24BBDB8F" w14:textId="3F46379E" w:rsidR="0058656D" w:rsidRPr="0058656D" w:rsidRDefault="0058656D" w:rsidP="0058656D">
      <w:pPr>
        <w:pStyle w:val="PargrafodaLista"/>
        <w:numPr>
          <w:ilvl w:val="2"/>
          <w:numId w:val="3"/>
        </w:numPr>
        <w:spacing w:before="0" w:line="360" w:lineRule="auto"/>
        <w:ind w:left="284" w:firstLine="0"/>
        <w:rPr>
          <w:rFonts w:ascii="Azo Sans Lt" w:hAnsi="Azo Sans Lt" w:cs="Arial"/>
          <w:w w:val="110"/>
        </w:rPr>
      </w:pPr>
      <w:r w:rsidRPr="0058656D">
        <w:rPr>
          <w:rFonts w:ascii="Azo Sans Lt" w:hAnsi="Azo Sans Lt" w:cs="Arial"/>
          <w:w w:val="110"/>
        </w:rPr>
        <w:t>- Responder pelos encargos trabalhistas, previdenciários, fiscais e comerciais resultantes da execução do Contrato;</w:t>
      </w:r>
    </w:p>
    <w:p w14:paraId="75AB0ADA" w14:textId="5D8E0FE9" w:rsidR="0058656D" w:rsidRPr="0058656D" w:rsidRDefault="0058656D" w:rsidP="0058656D">
      <w:pPr>
        <w:pStyle w:val="PargrafodaLista"/>
        <w:numPr>
          <w:ilvl w:val="2"/>
          <w:numId w:val="3"/>
        </w:numPr>
        <w:spacing w:before="0" w:line="360" w:lineRule="auto"/>
        <w:ind w:left="284" w:firstLine="0"/>
        <w:rPr>
          <w:rFonts w:ascii="Azo Sans Lt" w:hAnsi="Azo Sans Lt" w:cs="Arial"/>
          <w:w w:val="110"/>
        </w:rPr>
      </w:pPr>
      <w:r w:rsidRPr="0058656D">
        <w:rPr>
          <w:rFonts w:ascii="Azo Sans Lt" w:hAnsi="Azo Sans Lt" w:cs="Arial"/>
          <w:w w:val="110"/>
        </w:rPr>
        <w:t>- Arcar com toda despesa e responsabilidade pela remoção e transporte de todo e qualquer equipamento que precise ser retirado dos setores para conserto, com a prévia autorização e comunicação aos fiscais do contrato;</w:t>
      </w:r>
    </w:p>
    <w:p w14:paraId="5FE4E945" w14:textId="151F6B30" w:rsidR="0058656D" w:rsidRPr="0058656D" w:rsidRDefault="0058656D" w:rsidP="0058656D">
      <w:pPr>
        <w:pStyle w:val="PargrafodaLista"/>
        <w:numPr>
          <w:ilvl w:val="2"/>
          <w:numId w:val="3"/>
        </w:numPr>
        <w:spacing w:before="0" w:line="360" w:lineRule="auto"/>
        <w:ind w:left="284" w:firstLine="0"/>
        <w:rPr>
          <w:rFonts w:ascii="Azo Sans Lt" w:hAnsi="Azo Sans Lt" w:cs="Arial"/>
          <w:w w:val="110"/>
        </w:rPr>
      </w:pPr>
      <w:r w:rsidRPr="0058656D">
        <w:rPr>
          <w:rFonts w:ascii="Azo Sans Lt" w:hAnsi="Azo Sans Lt" w:cs="Arial"/>
          <w:w w:val="110"/>
        </w:rPr>
        <w:t>- Fornecer insumos operacionais dos equipamentos que se façam necessários para colocação das placas;</w:t>
      </w:r>
    </w:p>
    <w:p w14:paraId="057ED6D4" w14:textId="4DFB49D8" w:rsidR="0058656D" w:rsidRPr="0058656D" w:rsidRDefault="0058656D" w:rsidP="0058656D">
      <w:pPr>
        <w:pStyle w:val="PargrafodaLista"/>
        <w:numPr>
          <w:ilvl w:val="2"/>
          <w:numId w:val="3"/>
        </w:numPr>
        <w:shd w:val="clear" w:color="auto" w:fill="FFFFFF"/>
        <w:spacing w:before="0" w:line="360" w:lineRule="auto"/>
        <w:ind w:left="284" w:firstLine="0"/>
        <w:rPr>
          <w:rFonts w:ascii="Azo Sans Lt" w:hAnsi="Azo Sans Lt" w:cs="Arial"/>
          <w:w w:val="110"/>
        </w:rPr>
      </w:pPr>
      <w:r w:rsidRPr="0058656D">
        <w:rPr>
          <w:rFonts w:ascii="Azo Sans Lt" w:hAnsi="Azo Sans Lt" w:cs="Arial"/>
          <w:w w:val="110"/>
        </w:rPr>
        <w:t>- Fornecer à Secretaria de Secretaria Municipal de Ciência, Tecnologia, Inovação  e Educação Profissionalizante e Superior os nomes dos funcionários autorizados a manter contato com o município através da Secretaria;</w:t>
      </w:r>
    </w:p>
    <w:p w14:paraId="31FED935" w14:textId="31051DF5" w:rsidR="0058656D" w:rsidRPr="0058656D" w:rsidRDefault="0058656D" w:rsidP="0058656D">
      <w:pPr>
        <w:pStyle w:val="PargrafodaLista"/>
        <w:numPr>
          <w:ilvl w:val="2"/>
          <w:numId w:val="3"/>
        </w:numPr>
        <w:shd w:val="clear" w:color="auto" w:fill="FFFFFF"/>
        <w:spacing w:before="0" w:line="360" w:lineRule="auto"/>
        <w:ind w:left="284" w:firstLine="0"/>
        <w:rPr>
          <w:rFonts w:ascii="Azo Sans Lt" w:hAnsi="Azo Sans Lt" w:cs="Arial"/>
          <w:w w:val="110"/>
        </w:rPr>
      </w:pPr>
      <w:r w:rsidRPr="0058656D">
        <w:rPr>
          <w:rFonts w:ascii="Azo Sans Lt" w:hAnsi="Azo Sans Lt" w:cs="Arial"/>
          <w:w w:val="110"/>
        </w:rPr>
        <w:t>- Fornecer ao CONTRATANTE o número de telefone do preposto, com perfeito conhecimento do objeto do contrato, para o pronto deslocamento e atendimento em situações de emergência ou de algum sintoma anormal em equipamentos;</w:t>
      </w:r>
    </w:p>
    <w:p w14:paraId="52D1AFA3" w14:textId="3C26A265" w:rsidR="0058656D" w:rsidRPr="0058656D" w:rsidRDefault="0058656D" w:rsidP="0058656D">
      <w:pPr>
        <w:pStyle w:val="PargrafodaLista"/>
        <w:numPr>
          <w:ilvl w:val="2"/>
          <w:numId w:val="3"/>
        </w:numPr>
        <w:shd w:val="clear" w:color="auto" w:fill="FFFFFF"/>
        <w:spacing w:before="0" w:line="360" w:lineRule="auto"/>
        <w:ind w:left="284" w:firstLine="0"/>
        <w:rPr>
          <w:rFonts w:ascii="Azo Sans Lt" w:hAnsi="Azo Sans Lt" w:cs="Arial"/>
          <w:w w:val="110"/>
        </w:rPr>
      </w:pPr>
      <w:r w:rsidRPr="0058656D">
        <w:rPr>
          <w:rFonts w:ascii="Azo Sans Lt" w:hAnsi="Azo Sans Lt" w:cs="Arial"/>
          <w:w w:val="110"/>
        </w:rPr>
        <w:t>- Comunicar, imediatamente, por intermédio do fiscal do contrato, toda e qualquer irregularidade ou dificuldade que impossibilite a execução do Contrato;</w:t>
      </w:r>
    </w:p>
    <w:p w14:paraId="658BE1AC" w14:textId="3BD33D86" w:rsidR="0058656D" w:rsidRPr="0058656D" w:rsidRDefault="0058656D" w:rsidP="0058656D">
      <w:pPr>
        <w:pStyle w:val="PargrafodaLista"/>
        <w:numPr>
          <w:ilvl w:val="2"/>
          <w:numId w:val="3"/>
        </w:numPr>
        <w:shd w:val="clear" w:color="auto" w:fill="FFFFFF"/>
        <w:spacing w:before="0" w:line="360" w:lineRule="auto"/>
        <w:ind w:left="284" w:firstLine="0"/>
        <w:rPr>
          <w:rFonts w:ascii="Azo Sans Lt" w:hAnsi="Azo Sans Lt" w:cs="Arial"/>
          <w:w w:val="110"/>
        </w:rPr>
      </w:pPr>
      <w:r w:rsidRPr="0058656D">
        <w:rPr>
          <w:rFonts w:ascii="Azo Sans Lt" w:hAnsi="Azo Sans Lt" w:cs="Arial"/>
          <w:w w:val="110"/>
        </w:rPr>
        <w:t>- Assumir inteira responsabilidade pela conservação e limpeza dos locais de execução dos serviços. O desenvolvimento de trabalhos que envolvam transporte e montagem de equipamentos deverá ser rigorosamente planejado, protegendo-se especialmente os materiais de acabamento existentes na edificação (pisos e paredes);</w:t>
      </w:r>
    </w:p>
    <w:p w14:paraId="1339862C" w14:textId="2751444E" w:rsidR="0058656D" w:rsidRPr="0058656D" w:rsidRDefault="0058656D" w:rsidP="0058656D">
      <w:pPr>
        <w:pStyle w:val="PargrafodaLista"/>
        <w:numPr>
          <w:ilvl w:val="2"/>
          <w:numId w:val="3"/>
        </w:numPr>
        <w:shd w:val="clear" w:color="auto" w:fill="FFFFFF"/>
        <w:spacing w:before="0" w:line="360" w:lineRule="auto"/>
        <w:ind w:left="284" w:firstLine="0"/>
        <w:rPr>
          <w:rFonts w:ascii="Azo Sans Lt" w:hAnsi="Azo Sans Lt" w:cs="Arial"/>
          <w:w w:val="110"/>
        </w:rPr>
      </w:pPr>
      <w:r w:rsidRPr="0058656D">
        <w:rPr>
          <w:rFonts w:ascii="Azo Sans Lt" w:hAnsi="Azo Sans Lt" w:cs="Arial"/>
          <w:w w:val="110"/>
        </w:rPr>
        <w:t>- Fornecer aos seus empregados uniforme, calçado, crachá de identificação e equipamentos de proteção individual, obedecendo ao disposto nas normas de segurança do Ministério do Trabalho;</w:t>
      </w:r>
    </w:p>
    <w:p w14:paraId="590D2D85" w14:textId="2F1C13C1" w:rsidR="0058656D" w:rsidRPr="0058656D" w:rsidRDefault="0058656D" w:rsidP="0058656D">
      <w:pPr>
        <w:pStyle w:val="PargrafodaLista"/>
        <w:numPr>
          <w:ilvl w:val="2"/>
          <w:numId w:val="3"/>
        </w:numPr>
        <w:shd w:val="clear" w:color="auto" w:fill="FFFFFF"/>
        <w:spacing w:before="0" w:line="360" w:lineRule="auto"/>
        <w:ind w:left="284" w:firstLine="0"/>
        <w:rPr>
          <w:rFonts w:ascii="Azo Sans Lt" w:hAnsi="Azo Sans Lt" w:cs="Arial"/>
          <w:w w:val="110"/>
        </w:rPr>
      </w:pPr>
      <w:r w:rsidRPr="0058656D">
        <w:rPr>
          <w:rFonts w:ascii="Azo Sans Lt" w:hAnsi="Azo Sans Lt" w:cs="Arial"/>
          <w:w w:val="110"/>
        </w:rPr>
        <w:t>- Estar em dia com suas obrigações trabalhistas perante seus funcionários, bem como perante os demais Órgãos Públicos descritos no Termo de Referência;</w:t>
      </w:r>
    </w:p>
    <w:p w14:paraId="0E1FB77B" w14:textId="07257DCB" w:rsidR="0058656D" w:rsidRPr="0058656D" w:rsidRDefault="0058656D" w:rsidP="0058656D">
      <w:pPr>
        <w:pStyle w:val="PargrafodaLista"/>
        <w:numPr>
          <w:ilvl w:val="2"/>
          <w:numId w:val="3"/>
        </w:numPr>
        <w:shd w:val="clear" w:color="auto" w:fill="FFFFFF"/>
        <w:spacing w:before="0" w:line="360" w:lineRule="auto"/>
        <w:ind w:left="284" w:firstLine="0"/>
        <w:rPr>
          <w:rFonts w:ascii="Azo Sans Lt" w:hAnsi="Azo Sans Lt" w:cs="Arial"/>
          <w:w w:val="110"/>
        </w:rPr>
      </w:pPr>
      <w:r w:rsidRPr="0058656D">
        <w:rPr>
          <w:rFonts w:ascii="Azo Sans Lt" w:hAnsi="Azo Sans Lt" w:cs="Arial"/>
          <w:w w:val="110"/>
        </w:rPr>
        <w:t>- 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Ciência, Tecnologia, Inovação e Educação Profissionalizante e Superior;</w:t>
      </w:r>
    </w:p>
    <w:p w14:paraId="1E19C373" w14:textId="5AAC5E45" w:rsidR="0058656D" w:rsidRPr="0058656D" w:rsidRDefault="0058656D" w:rsidP="0058656D">
      <w:pPr>
        <w:pStyle w:val="PargrafodaLista"/>
        <w:numPr>
          <w:ilvl w:val="2"/>
          <w:numId w:val="3"/>
        </w:numPr>
        <w:shd w:val="clear" w:color="auto" w:fill="FFFFFF"/>
        <w:spacing w:before="0" w:line="360" w:lineRule="auto"/>
        <w:ind w:left="284" w:firstLine="0"/>
        <w:rPr>
          <w:rFonts w:ascii="Azo Sans Lt" w:hAnsi="Azo Sans Lt" w:cs="Arial"/>
          <w:w w:val="110"/>
        </w:rPr>
      </w:pPr>
      <w:r w:rsidRPr="0058656D">
        <w:rPr>
          <w:rFonts w:ascii="Azo Sans Lt" w:hAnsi="Azo Sans Lt" w:cs="Arial"/>
          <w:w w:val="110"/>
        </w:rPr>
        <w:t xml:space="preserve">- Apresentar no mínimo 01 (um) Atestado de Capacidade Técnica em nome da empresa, fornecido por pessoa jurídica de direito público ou privado e </w:t>
      </w:r>
      <w:r w:rsidRPr="0058656D">
        <w:rPr>
          <w:rFonts w:ascii="Azo Sans Lt" w:hAnsi="Azo Sans Lt" w:cs="Arial"/>
          <w:w w:val="110"/>
        </w:rPr>
        <w:lastRenderedPageBreak/>
        <w:t>respectiva Certidão de Acervo Técnico emitido pelo CREA (EXEMPLO), em nome da empresa, comprovando haver prestado adequadamente, anteriormente, execução de serviços de características, quantidades e prazos compatíveis com as do objeto do termo de referência, devidamente registrados na entidade profissional competente;</w:t>
      </w:r>
    </w:p>
    <w:p w14:paraId="0BD7EF52" w14:textId="19795C28" w:rsidR="0058656D" w:rsidRDefault="0058656D" w:rsidP="0058656D">
      <w:pPr>
        <w:pStyle w:val="PargrafodaLista"/>
        <w:numPr>
          <w:ilvl w:val="2"/>
          <w:numId w:val="3"/>
        </w:numPr>
        <w:shd w:val="clear" w:color="auto" w:fill="FFFFFF"/>
        <w:spacing w:before="0" w:line="360" w:lineRule="auto"/>
        <w:ind w:left="284" w:firstLine="0"/>
        <w:rPr>
          <w:rFonts w:ascii="Azo Sans Lt" w:hAnsi="Azo Sans Lt" w:cs="Arial"/>
          <w:w w:val="110"/>
        </w:rPr>
      </w:pPr>
      <w:r w:rsidRPr="0058656D">
        <w:rPr>
          <w:rFonts w:ascii="Azo Sans Lt" w:hAnsi="Azo Sans Lt" w:cs="Arial"/>
          <w:w w:val="110"/>
        </w:rPr>
        <w:t>- Os Atestados de Capacidade Técnica deverão conter em destaque: data de início e términos dos serviços, local de execução, nome do contratante e da pessoa jurídica contratada, nome(s) do(s) responsável(s) técnico(s), seu título profissional e número de registro, especificações e demais dados técnicos com informações detalhadas sobre o quantitativo executados</w:t>
      </w:r>
      <w:r w:rsidR="00D74C2B">
        <w:rPr>
          <w:rFonts w:ascii="Azo Sans Lt" w:hAnsi="Azo Sans Lt" w:cs="Arial"/>
          <w:w w:val="110"/>
        </w:rPr>
        <w:t>.</w:t>
      </w:r>
    </w:p>
    <w:p w14:paraId="5FD1189C" w14:textId="77777777" w:rsidR="00D74C2B" w:rsidRPr="0058656D" w:rsidRDefault="00D74C2B" w:rsidP="00D74C2B">
      <w:pPr>
        <w:pStyle w:val="PargrafodaLista"/>
        <w:shd w:val="clear" w:color="auto" w:fill="FFFFFF"/>
        <w:spacing w:before="0" w:line="360" w:lineRule="auto"/>
        <w:ind w:left="284"/>
        <w:rPr>
          <w:rFonts w:ascii="Azo Sans Lt" w:hAnsi="Azo Sans Lt" w:cs="Arial"/>
          <w:w w:val="110"/>
        </w:rPr>
      </w:pPr>
    </w:p>
    <w:p w14:paraId="2FDE2ABB" w14:textId="77777777" w:rsidR="00CA6B5D" w:rsidRPr="00EF73B9" w:rsidRDefault="00CA6B5D" w:rsidP="00D74C2B">
      <w:pPr>
        <w:numPr>
          <w:ilvl w:val="0"/>
          <w:numId w:val="3"/>
        </w:numPr>
        <w:tabs>
          <w:tab w:val="left" w:pos="709"/>
        </w:tabs>
        <w:spacing w:line="360" w:lineRule="auto"/>
        <w:ind w:left="284" w:right="3" w:firstLine="0"/>
        <w:jc w:val="both"/>
        <w:outlineLvl w:val="0"/>
        <w:rPr>
          <w:rFonts w:ascii="Azo Sans Md" w:eastAsia="Gill Sans MT" w:hAnsi="Azo Sans Md" w:cs="Arial"/>
          <w:b/>
          <w:bCs/>
          <w:spacing w:val="-3"/>
        </w:rPr>
      </w:pPr>
      <w:bookmarkStart w:id="2" w:name="_Toc62718174"/>
      <w:bookmarkStart w:id="3" w:name="_Toc77102011"/>
      <w:r w:rsidRPr="00EF73B9">
        <w:rPr>
          <w:rFonts w:ascii="Azo Sans Md" w:eastAsia="Gill Sans MT" w:hAnsi="Azo Sans Md" w:cs="Arial"/>
          <w:b/>
          <w:bCs/>
          <w:spacing w:val="-3"/>
        </w:rPr>
        <w:t>INSTRUMENTO DE AJUSTE</w:t>
      </w:r>
      <w:bookmarkEnd w:id="2"/>
      <w:bookmarkEnd w:id="3"/>
    </w:p>
    <w:p w14:paraId="36065E3F" w14:textId="42914F79" w:rsidR="00D74C2B" w:rsidRPr="00D74C2B" w:rsidRDefault="00EA6CA4" w:rsidP="00D74C2B">
      <w:pPr>
        <w:pStyle w:val="PargrafodaLista"/>
        <w:numPr>
          <w:ilvl w:val="1"/>
          <w:numId w:val="3"/>
        </w:numPr>
        <w:tabs>
          <w:tab w:val="left" w:pos="993"/>
        </w:tabs>
        <w:spacing w:before="0" w:line="360" w:lineRule="auto"/>
        <w:ind w:left="284" w:right="3" w:firstLine="0"/>
        <w:rPr>
          <w:rFonts w:ascii="Azo Sans Lt" w:hAnsi="Azo Sans Lt" w:cs="Arial"/>
          <w:w w:val="110"/>
        </w:rPr>
      </w:pPr>
      <w:r w:rsidRPr="00D74C2B">
        <w:rPr>
          <w:rFonts w:ascii="Azo Sans Lt" w:hAnsi="Azo Sans Lt" w:cs="Arial"/>
          <w:w w:val="110"/>
        </w:rPr>
        <w:t xml:space="preserve">– </w:t>
      </w:r>
      <w:r w:rsidR="00D74C2B" w:rsidRPr="00D74C2B">
        <w:rPr>
          <w:rFonts w:ascii="Azo Sans Lt" w:hAnsi="Azo Sans Lt" w:cs="Arial"/>
          <w:w w:val="110"/>
        </w:rPr>
        <w:t>A licitante vencedora será convocada para celebração do contrato, nos termos da minuta constante do ANEXO VI deste edital, ou retirada da Nota de Empenho no prazo de  (três) dias úteis, conforme o caso.</w:t>
      </w:r>
    </w:p>
    <w:p w14:paraId="2D5A7825" w14:textId="77777777" w:rsidR="00D74C2B" w:rsidRPr="00851600" w:rsidRDefault="00D74C2B" w:rsidP="00D74C2B">
      <w:pPr>
        <w:numPr>
          <w:ilvl w:val="1"/>
          <w:numId w:val="3"/>
        </w:numPr>
        <w:tabs>
          <w:tab w:val="left" w:pos="851"/>
          <w:tab w:val="left" w:pos="993"/>
        </w:tabs>
        <w:spacing w:before="113" w:line="360" w:lineRule="auto"/>
        <w:ind w:left="284" w:right="3" w:firstLine="0"/>
        <w:jc w:val="both"/>
        <w:rPr>
          <w:rFonts w:ascii="Azo Sans Lt" w:hAnsi="Azo Sans Lt" w:cs="Arial"/>
          <w:w w:val="110"/>
        </w:rPr>
      </w:pPr>
      <w:bookmarkStart w:id="4" w:name="_Toc43891537"/>
      <w:r w:rsidRPr="00851600">
        <w:rPr>
          <w:rFonts w:ascii="Azo Sans Lt" w:hAnsi="Azo Sans Lt" w:cs="Arial"/>
          <w:w w:val="110"/>
        </w:rPr>
        <w:t xml:space="preserve"> - Quando do comparecimento da empresa para assinatura do contrato, deverão ser apresentados os documentos de Carteira de Identidade e o Cadastro de Pessoas Físicas (CPF) do responsável pela assinatura do contrato. Se for procurador, apresentar, juntamente, a procuração comprovando o mandato.</w:t>
      </w:r>
      <w:bookmarkEnd w:id="4"/>
    </w:p>
    <w:p w14:paraId="02BFF471" w14:textId="77777777" w:rsidR="00D74C2B" w:rsidRDefault="00D74C2B" w:rsidP="00D74C2B">
      <w:pPr>
        <w:numPr>
          <w:ilvl w:val="1"/>
          <w:numId w:val="3"/>
        </w:numPr>
        <w:tabs>
          <w:tab w:val="left" w:pos="851"/>
          <w:tab w:val="left" w:pos="993"/>
        </w:tabs>
        <w:spacing w:before="113" w:line="360" w:lineRule="auto"/>
        <w:ind w:left="284" w:right="3" w:firstLine="0"/>
        <w:jc w:val="both"/>
        <w:rPr>
          <w:rFonts w:ascii="Azo Sans Lt" w:hAnsi="Azo Sans Lt" w:cs="Arial"/>
          <w:w w:val="110"/>
        </w:rPr>
      </w:pPr>
      <w:bookmarkStart w:id="5" w:name="_Toc43891538"/>
      <w:r w:rsidRPr="00851600">
        <w:rPr>
          <w:rFonts w:ascii="Azo Sans Lt" w:hAnsi="Azo Sans Lt" w:cs="Arial"/>
          <w:w w:val="110"/>
        </w:rPr>
        <w:t xml:space="preserve">- A licitante vencedora ficará obrigada a, no prazo máximo de </w:t>
      </w:r>
      <w:r>
        <w:rPr>
          <w:rFonts w:ascii="Azo Sans Lt" w:hAnsi="Azo Sans Lt" w:cs="Arial"/>
          <w:w w:val="110"/>
        </w:rPr>
        <w:t>3</w:t>
      </w:r>
      <w:r w:rsidRPr="00851600">
        <w:rPr>
          <w:rFonts w:ascii="Azo Sans Lt" w:hAnsi="Azo Sans Lt" w:cs="Arial"/>
          <w:w w:val="110"/>
        </w:rPr>
        <w:t xml:space="preserve"> (</w:t>
      </w:r>
      <w:r>
        <w:rPr>
          <w:rFonts w:ascii="Azo Sans Lt" w:hAnsi="Azo Sans Lt" w:cs="Arial"/>
          <w:w w:val="110"/>
        </w:rPr>
        <w:t>três</w:t>
      </w:r>
      <w:r w:rsidRPr="00851600">
        <w:rPr>
          <w:rFonts w:ascii="Azo Sans Lt" w:hAnsi="Azo Sans Lt" w:cs="Arial"/>
          <w:w w:val="110"/>
        </w:rPr>
        <w:t xml:space="preserve">) dias úteis, entregar o contrato devidamente assinado pelo representante legal. </w:t>
      </w:r>
    </w:p>
    <w:p w14:paraId="19115417" w14:textId="77777777" w:rsidR="00D74C2B" w:rsidRDefault="00D74C2B" w:rsidP="00D74C2B">
      <w:pPr>
        <w:numPr>
          <w:ilvl w:val="1"/>
          <w:numId w:val="3"/>
        </w:numPr>
        <w:tabs>
          <w:tab w:val="left" w:pos="851"/>
          <w:tab w:val="left" w:pos="993"/>
        </w:tabs>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Pr="004B0C2E">
        <w:rPr>
          <w:rFonts w:ascii="Azo Sans Lt" w:hAnsi="Azo Sans Lt" w:cs="Arial"/>
          <w:w w:val="110"/>
        </w:rPr>
        <w:t>O prazo estabelecido no documento da convocação</w:t>
      </w:r>
      <w:r w:rsidRPr="00851600">
        <w:rPr>
          <w:rFonts w:ascii="Azo Sans Lt" w:hAnsi="Azo Sans Lt" w:cs="Arial"/>
          <w:w w:val="110"/>
        </w:rPr>
        <w:t xml:space="preserve"> poderá ser prorrogado uma vez, por igual período, quando solicitado expressamente pela parte, durante o seu transcurso e desde que ocorra motivo justificado aceito pela Administração.</w:t>
      </w:r>
      <w:bookmarkEnd w:id="5"/>
    </w:p>
    <w:p w14:paraId="48D3C34F" w14:textId="77777777" w:rsidR="00D74C2B" w:rsidRDefault="00D74C2B" w:rsidP="00D74C2B">
      <w:pPr>
        <w:numPr>
          <w:ilvl w:val="1"/>
          <w:numId w:val="3"/>
        </w:numPr>
        <w:tabs>
          <w:tab w:val="left" w:pos="993"/>
        </w:tabs>
        <w:spacing w:before="113" w:line="360" w:lineRule="auto"/>
        <w:ind w:left="284" w:right="3" w:firstLine="0"/>
        <w:jc w:val="both"/>
        <w:rPr>
          <w:rFonts w:ascii="Azo Sans Lt" w:hAnsi="Azo Sans Lt" w:cs="Arial"/>
          <w:w w:val="110"/>
        </w:rPr>
      </w:pPr>
      <w:r w:rsidRPr="00851600">
        <w:rPr>
          <w:rFonts w:ascii="Azo Sans Lt" w:hAnsi="Azo Sans Lt" w:cs="Arial"/>
          <w:w w:val="110"/>
        </w:rPr>
        <w:t xml:space="preserve"> - Como condição para celebração do contrato,</w:t>
      </w:r>
      <w:r>
        <w:rPr>
          <w:rFonts w:ascii="Azo Sans Lt" w:hAnsi="Azo Sans Lt" w:cs="Arial"/>
          <w:w w:val="110"/>
        </w:rPr>
        <w:t xml:space="preserve"> e/ou retirada da Nota de Empenho</w:t>
      </w:r>
      <w:r w:rsidRPr="00851600">
        <w:rPr>
          <w:rFonts w:ascii="Azo Sans Lt" w:hAnsi="Azo Sans Lt" w:cs="Arial"/>
          <w:w w:val="110"/>
        </w:rPr>
        <w:t xml:space="preserve"> a licitante vencedora deverá manter as mesmas condições de habilitação consignadas neste edital, as quais serão verificadas novamente no momento da assinatura do termo.</w:t>
      </w:r>
    </w:p>
    <w:p w14:paraId="7EF88D14" w14:textId="77777777" w:rsidR="00D74C2B" w:rsidRDefault="00D74C2B" w:rsidP="00D74C2B">
      <w:pPr>
        <w:numPr>
          <w:ilvl w:val="1"/>
          <w:numId w:val="3"/>
        </w:numPr>
        <w:tabs>
          <w:tab w:val="left" w:pos="993"/>
        </w:tabs>
        <w:spacing w:line="360" w:lineRule="auto"/>
        <w:ind w:left="284" w:right="3" w:firstLine="0"/>
        <w:jc w:val="both"/>
        <w:rPr>
          <w:rFonts w:ascii="Azo Sans Lt" w:hAnsi="Azo Sans Lt" w:cs="Arial"/>
          <w:w w:val="110"/>
        </w:rPr>
      </w:pPr>
      <w:bookmarkStart w:id="6" w:name="_Toc43891539"/>
      <w:r w:rsidRPr="00851600">
        <w:rPr>
          <w:rFonts w:ascii="Azo Sans Lt" w:hAnsi="Azo Sans Lt" w:cs="Arial"/>
          <w:w w:val="110"/>
        </w:rPr>
        <w:t xml:space="preserve">- Caso a licitante vencedora não compareça para assinatura do instrumento contratual, </w:t>
      </w:r>
      <w:r>
        <w:rPr>
          <w:rFonts w:ascii="Azo Sans Lt" w:hAnsi="Azo Sans Lt" w:cs="Arial"/>
          <w:w w:val="110"/>
        </w:rPr>
        <w:t>ou a</w:t>
      </w:r>
      <w:r w:rsidRPr="00851600">
        <w:rPr>
          <w:rFonts w:ascii="Azo Sans Lt" w:hAnsi="Azo Sans Lt" w:cs="Arial"/>
          <w:w w:val="110"/>
        </w:rPr>
        <w:t xml:space="preserve"> recusa injustificada em retirar a nota de empenho, até 0</w:t>
      </w:r>
      <w:r>
        <w:rPr>
          <w:rFonts w:ascii="Azo Sans Lt" w:hAnsi="Azo Sans Lt" w:cs="Arial"/>
          <w:w w:val="110"/>
        </w:rPr>
        <w:t>3</w:t>
      </w:r>
      <w:r w:rsidRPr="00851600">
        <w:rPr>
          <w:rFonts w:ascii="Azo Sans Lt" w:hAnsi="Azo Sans Lt" w:cs="Arial"/>
          <w:w w:val="110"/>
        </w:rPr>
        <w:t xml:space="preserve"> (</w:t>
      </w:r>
      <w:r>
        <w:rPr>
          <w:rFonts w:ascii="Azo Sans Lt" w:hAnsi="Azo Sans Lt" w:cs="Arial"/>
          <w:w w:val="110"/>
        </w:rPr>
        <w:t>três</w:t>
      </w:r>
      <w:r w:rsidRPr="00851600">
        <w:rPr>
          <w:rFonts w:ascii="Azo Sans Lt" w:hAnsi="Azo Sans Lt" w:cs="Arial"/>
          <w:w w:val="110"/>
        </w:rPr>
        <w:t xml:space="preserve">) dias úteis após sua convocação estará caracterizado o descumprimento total da obrigação assumida, sujeitando a desistente às </w:t>
      </w:r>
      <w:r w:rsidRPr="004B0C2E">
        <w:rPr>
          <w:rFonts w:ascii="Azo Sans Lt" w:hAnsi="Azo Sans Lt" w:cs="Arial"/>
          <w:w w:val="110"/>
        </w:rPr>
        <w:t xml:space="preserve">penalidades legalmente </w:t>
      </w:r>
      <w:r w:rsidRPr="004B0C2E">
        <w:rPr>
          <w:rFonts w:ascii="Azo Sans Lt" w:hAnsi="Azo Sans Lt" w:cs="Arial"/>
          <w:w w:val="110"/>
        </w:rPr>
        <w:lastRenderedPageBreak/>
        <w:t>estabelecidas</w:t>
      </w:r>
      <w:r w:rsidRPr="00851600">
        <w:rPr>
          <w:rFonts w:ascii="Azo Sans Lt" w:hAnsi="Azo Sans Lt" w:cs="Arial"/>
          <w:w w:val="110"/>
        </w:rPr>
        <w:t>, sem prejuízo das multas estabelecidas neste edital, no contrato e das demais cominações legais.</w:t>
      </w:r>
      <w:bookmarkEnd w:id="6"/>
    </w:p>
    <w:p w14:paraId="76760059" w14:textId="032E2377" w:rsidR="00CA6B5D" w:rsidRPr="00EF73B9" w:rsidRDefault="00CA6B5D" w:rsidP="007E4F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7" w:name="_Toc62718155"/>
      <w:bookmarkStart w:id="8" w:name="_Toc77101991"/>
      <w:r w:rsidRPr="00EF73B9">
        <w:rPr>
          <w:rFonts w:ascii="Azo Sans Md" w:eastAsia="Gill Sans MT" w:hAnsi="Azo Sans Md" w:cs="Arial"/>
          <w:b/>
          <w:bCs/>
          <w:spacing w:val="-3"/>
        </w:rPr>
        <w:t>RECURSOS ORÇAMENTÁRIOS</w:t>
      </w:r>
      <w:bookmarkEnd w:id="7"/>
      <w:bookmarkEnd w:id="8"/>
    </w:p>
    <w:p w14:paraId="769C846D" w14:textId="47357F92" w:rsidR="0058656D" w:rsidRPr="0058656D" w:rsidRDefault="0058656D" w:rsidP="0058656D">
      <w:pPr>
        <w:pStyle w:val="PargrafodaLista"/>
        <w:numPr>
          <w:ilvl w:val="1"/>
          <w:numId w:val="3"/>
        </w:numPr>
        <w:spacing w:before="0" w:line="360" w:lineRule="auto"/>
        <w:ind w:left="284" w:firstLine="0"/>
        <w:rPr>
          <w:rFonts w:ascii="Azo Sans Lt" w:hAnsi="Azo Sans Lt" w:cs="Arial"/>
          <w:w w:val="110"/>
        </w:rPr>
      </w:pPr>
      <w:r w:rsidRPr="0058656D">
        <w:rPr>
          <w:rFonts w:ascii="Azo Sans Lt" w:hAnsi="Azo Sans Lt" w:cs="Arial"/>
          <w:w w:val="110"/>
        </w:rPr>
        <w:t>- As despesas decorrentes da aquisição, previstos no Termo de Referência correrão por conta da natureza da despesa, fonte de recurso e programa de trabalho, conforme especificado a seguir:</w:t>
      </w:r>
    </w:p>
    <w:tbl>
      <w:tblPr>
        <w:tblW w:w="9355" w:type="dxa"/>
        <w:tblInd w:w="284" w:type="dxa"/>
        <w:tblLayout w:type="fixed"/>
        <w:tblCellMar>
          <w:left w:w="10" w:type="dxa"/>
          <w:right w:w="10" w:type="dxa"/>
        </w:tblCellMar>
        <w:tblLook w:val="04A0" w:firstRow="1" w:lastRow="0" w:firstColumn="1" w:lastColumn="0" w:noHBand="0" w:noVBand="1"/>
      </w:tblPr>
      <w:tblGrid>
        <w:gridCol w:w="1843"/>
        <w:gridCol w:w="3260"/>
        <w:gridCol w:w="4252"/>
      </w:tblGrid>
      <w:tr w:rsidR="0058656D" w:rsidRPr="0058656D" w14:paraId="4B54E048" w14:textId="77777777" w:rsidTr="0058656D">
        <w:tc>
          <w:tcPr>
            <w:tcW w:w="1843"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7ADA2301" w14:textId="6B2907E4" w:rsidR="0058656D" w:rsidRPr="0058656D" w:rsidRDefault="0058656D" w:rsidP="0058656D">
            <w:pPr>
              <w:spacing w:line="360" w:lineRule="auto"/>
              <w:jc w:val="both"/>
              <w:rPr>
                <w:rFonts w:ascii="Azo Sans Lt" w:hAnsi="Azo Sans Lt" w:cs="Arial"/>
                <w:w w:val="110"/>
              </w:rPr>
            </w:pPr>
            <w:r w:rsidRPr="0058656D">
              <w:rPr>
                <w:rFonts w:ascii="Azo Sans Lt" w:hAnsi="Azo Sans Lt" w:cs="Arial"/>
                <w:w w:val="110"/>
              </w:rPr>
              <w:t>10.1.1</w:t>
            </w:r>
          </w:p>
        </w:tc>
        <w:tc>
          <w:tcPr>
            <w:tcW w:w="3260"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1D7DE343" w14:textId="77777777" w:rsidR="0058656D" w:rsidRPr="0058656D" w:rsidRDefault="0058656D" w:rsidP="0058656D">
            <w:pPr>
              <w:spacing w:line="360" w:lineRule="auto"/>
              <w:jc w:val="both"/>
              <w:rPr>
                <w:rFonts w:ascii="Azo Sans Lt" w:hAnsi="Azo Sans Lt" w:cs="Arial"/>
                <w:w w:val="110"/>
              </w:rPr>
            </w:pPr>
            <w:r w:rsidRPr="0058656D">
              <w:rPr>
                <w:rFonts w:ascii="Azo Sans Lt" w:hAnsi="Azo Sans Lt" w:cs="Arial"/>
                <w:w w:val="110"/>
              </w:rPr>
              <w:t>Elemento de Despesa:</w:t>
            </w:r>
          </w:p>
        </w:tc>
        <w:tc>
          <w:tcPr>
            <w:tcW w:w="4252"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1844B99" w14:textId="77777777" w:rsidR="0058656D" w:rsidRPr="0058656D" w:rsidRDefault="0058656D" w:rsidP="0058656D">
            <w:pPr>
              <w:spacing w:line="360" w:lineRule="auto"/>
              <w:jc w:val="both"/>
              <w:rPr>
                <w:rFonts w:ascii="Azo Sans Lt" w:hAnsi="Azo Sans Lt" w:cs="Arial"/>
                <w:w w:val="110"/>
              </w:rPr>
            </w:pPr>
            <w:r w:rsidRPr="0058656D">
              <w:rPr>
                <w:rFonts w:ascii="Azo Sans Lt" w:hAnsi="Azo Sans Lt" w:cs="Arial"/>
                <w:w w:val="110"/>
              </w:rPr>
              <w:t>3.3.90.30-50</w:t>
            </w:r>
          </w:p>
        </w:tc>
      </w:tr>
      <w:tr w:rsidR="0058656D" w:rsidRPr="0058656D" w14:paraId="341D1353" w14:textId="77777777" w:rsidTr="0058656D">
        <w:tc>
          <w:tcPr>
            <w:tcW w:w="1843"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122D10BD" w14:textId="61E5ADCD" w:rsidR="0058656D" w:rsidRPr="0058656D" w:rsidRDefault="0058656D" w:rsidP="0058656D">
            <w:pPr>
              <w:spacing w:line="360" w:lineRule="auto"/>
              <w:jc w:val="both"/>
              <w:rPr>
                <w:rFonts w:ascii="Azo Sans Lt" w:hAnsi="Azo Sans Lt" w:cs="Arial"/>
                <w:w w:val="110"/>
              </w:rPr>
            </w:pPr>
            <w:r w:rsidRPr="0058656D">
              <w:rPr>
                <w:rFonts w:ascii="Azo Sans Lt" w:hAnsi="Azo Sans Lt" w:cs="Arial"/>
                <w:w w:val="110"/>
              </w:rPr>
              <w:t>10.1.2</w:t>
            </w:r>
          </w:p>
        </w:tc>
        <w:tc>
          <w:tcPr>
            <w:tcW w:w="3260"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65E7D4C9" w14:textId="77777777" w:rsidR="0058656D" w:rsidRPr="0058656D" w:rsidRDefault="0058656D" w:rsidP="0058656D">
            <w:pPr>
              <w:spacing w:line="360" w:lineRule="auto"/>
              <w:jc w:val="both"/>
              <w:rPr>
                <w:rFonts w:ascii="Azo Sans Lt" w:hAnsi="Azo Sans Lt" w:cs="Arial"/>
                <w:w w:val="110"/>
              </w:rPr>
            </w:pPr>
            <w:r w:rsidRPr="0058656D">
              <w:rPr>
                <w:rFonts w:ascii="Azo Sans Lt" w:hAnsi="Azo Sans Lt" w:cs="Arial"/>
                <w:w w:val="110"/>
              </w:rPr>
              <w:t>Fonte de Recurso:</w:t>
            </w:r>
          </w:p>
        </w:tc>
        <w:tc>
          <w:tcPr>
            <w:tcW w:w="4252"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9DB10B8" w14:textId="77777777" w:rsidR="0058656D" w:rsidRPr="0058656D" w:rsidRDefault="0058656D" w:rsidP="0058656D">
            <w:pPr>
              <w:spacing w:line="360" w:lineRule="auto"/>
              <w:jc w:val="both"/>
              <w:rPr>
                <w:rFonts w:ascii="Azo Sans Lt" w:hAnsi="Azo Sans Lt" w:cs="Arial"/>
                <w:w w:val="110"/>
              </w:rPr>
            </w:pPr>
            <w:r w:rsidRPr="0058656D">
              <w:rPr>
                <w:rFonts w:ascii="Azo Sans Lt" w:hAnsi="Azo Sans Lt" w:cs="Arial"/>
                <w:w w:val="110"/>
              </w:rPr>
              <w:t>150100000</w:t>
            </w:r>
          </w:p>
        </w:tc>
      </w:tr>
      <w:tr w:rsidR="0058656D" w:rsidRPr="0058656D" w14:paraId="7A2CDEE1" w14:textId="77777777" w:rsidTr="0058656D">
        <w:tc>
          <w:tcPr>
            <w:tcW w:w="1843"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5A7B1EA2" w14:textId="0DB32C3C" w:rsidR="0058656D" w:rsidRPr="0058656D" w:rsidRDefault="0058656D" w:rsidP="0058656D">
            <w:pPr>
              <w:spacing w:line="360" w:lineRule="auto"/>
              <w:jc w:val="both"/>
              <w:rPr>
                <w:rFonts w:ascii="Azo Sans Lt" w:hAnsi="Azo Sans Lt" w:cs="Arial"/>
                <w:w w:val="110"/>
              </w:rPr>
            </w:pPr>
            <w:r w:rsidRPr="0058656D">
              <w:rPr>
                <w:rFonts w:ascii="Azo Sans Lt" w:hAnsi="Azo Sans Lt" w:cs="Arial"/>
                <w:w w:val="110"/>
              </w:rPr>
              <w:t>10.1.3</w:t>
            </w:r>
          </w:p>
        </w:tc>
        <w:tc>
          <w:tcPr>
            <w:tcW w:w="3260"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05311A1" w14:textId="77777777" w:rsidR="0058656D" w:rsidRPr="0058656D" w:rsidRDefault="0058656D" w:rsidP="0058656D">
            <w:pPr>
              <w:spacing w:line="360" w:lineRule="auto"/>
              <w:jc w:val="both"/>
              <w:rPr>
                <w:rFonts w:ascii="Azo Sans Lt" w:hAnsi="Azo Sans Lt" w:cs="Arial"/>
                <w:w w:val="110"/>
              </w:rPr>
            </w:pPr>
            <w:r w:rsidRPr="0058656D">
              <w:rPr>
                <w:rFonts w:ascii="Azo Sans Lt" w:hAnsi="Azo Sans Lt" w:cs="Arial"/>
                <w:w w:val="110"/>
              </w:rPr>
              <w:t>Programa de Trabalho:</w:t>
            </w:r>
          </w:p>
        </w:tc>
        <w:tc>
          <w:tcPr>
            <w:tcW w:w="4252"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DD83317" w14:textId="77777777" w:rsidR="0058656D" w:rsidRPr="0058656D" w:rsidRDefault="0058656D" w:rsidP="0058656D">
            <w:pPr>
              <w:spacing w:line="360" w:lineRule="auto"/>
              <w:jc w:val="both"/>
              <w:rPr>
                <w:rFonts w:ascii="Azo Sans Lt" w:hAnsi="Azo Sans Lt" w:cs="Arial"/>
                <w:w w:val="110"/>
              </w:rPr>
            </w:pPr>
            <w:r w:rsidRPr="0058656D">
              <w:rPr>
                <w:rFonts w:ascii="Azo Sans Lt" w:hAnsi="Azo Sans Lt" w:cs="Arial"/>
                <w:w w:val="110"/>
              </w:rPr>
              <w:t>15001.0412200012.002</w:t>
            </w:r>
          </w:p>
        </w:tc>
      </w:tr>
    </w:tbl>
    <w:p w14:paraId="18C42C2E" w14:textId="63665E37" w:rsidR="0058656D" w:rsidRDefault="0058656D" w:rsidP="0058656D">
      <w:pPr>
        <w:pStyle w:val="PargrafodaLista"/>
        <w:spacing w:before="0" w:line="360" w:lineRule="auto"/>
        <w:ind w:left="284"/>
        <w:rPr>
          <w:rFonts w:ascii="Azo Sans Lt" w:hAnsi="Azo Sans Lt" w:cs="Arial"/>
          <w:w w:val="110"/>
        </w:rPr>
      </w:pPr>
    </w:p>
    <w:p w14:paraId="1A28D03A" w14:textId="58E30859" w:rsidR="0058656D" w:rsidRPr="0058656D" w:rsidRDefault="0058656D" w:rsidP="0058656D">
      <w:pPr>
        <w:pStyle w:val="PargrafodaLista"/>
        <w:numPr>
          <w:ilvl w:val="1"/>
          <w:numId w:val="3"/>
        </w:numPr>
        <w:spacing w:before="0" w:line="360" w:lineRule="auto"/>
        <w:ind w:left="284" w:hanging="1"/>
        <w:rPr>
          <w:rFonts w:ascii="Azo Sans Lt" w:hAnsi="Azo Sans Lt" w:cs="Arial"/>
          <w:w w:val="110"/>
        </w:rPr>
      </w:pPr>
      <w:r w:rsidRPr="0058656D">
        <w:rPr>
          <w:rFonts w:ascii="Azo Sans Lt" w:hAnsi="Azo Sans Lt" w:cs="Arial"/>
          <w:w w:val="110"/>
        </w:rPr>
        <w:t xml:space="preserve">As notas fiscais deverão ser emitidas em nome de: </w:t>
      </w:r>
      <w:r w:rsidRPr="0058656D">
        <w:rPr>
          <w:rFonts w:ascii="Azo Sans Lt" w:hAnsi="Azo Sans Lt" w:cs="Arial"/>
          <w:b/>
          <w:bCs/>
          <w:w w:val="110"/>
        </w:rPr>
        <w:t>MUNICÍPIO DE NOVA FRIBURGO, CNPJ: 28.606.630/0001-23, ENDEREÇO: AVENIDA ALBERTO BRAUNE, 225, CENTRO, NOVA FRIBURGO - RJ, CEP: 28613-001</w:t>
      </w:r>
      <w:r w:rsidRPr="0058656D">
        <w:rPr>
          <w:rFonts w:ascii="Azo Sans Lt" w:hAnsi="Azo Sans Lt" w:cs="Arial"/>
          <w:w w:val="110"/>
        </w:rPr>
        <w:t>.</w:t>
      </w:r>
    </w:p>
    <w:p w14:paraId="786FAACC" w14:textId="77777777" w:rsidR="002B68A3" w:rsidRPr="0058656D" w:rsidRDefault="002B68A3" w:rsidP="0058656D">
      <w:pPr>
        <w:tabs>
          <w:tab w:val="left" w:pos="0"/>
          <w:tab w:val="left" w:pos="851"/>
        </w:tabs>
        <w:spacing w:line="360" w:lineRule="auto"/>
        <w:ind w:left="284" w:right="3"/>
        <w:jc w:val="center"/>
        <w:rPr>
          <w:rFonts w:ascii="Azo Sans Lt" w:hAnsi="Azo Sans Lt" w:cs="Arial"/>
          <w:w w:val="110"/>
        </w:rPr>
      </w:pPr>
    </w:p>
    <w:p w14:paraId="62CD6797" w14:textId="05474875" w:rsidR="00CA6B5D" w:rsidRPr="00EF73B9" w:rsidRDefault="00CA6B5D"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9" w:name="_Toc62718176"/>
      <w:bookmarkStart w:id="10" w:name="_Toc77102013"/>
      <w:r w:rsidRPr="00EF73B9">
        <w:rPr>
          <w:rFonts w:ascii="Azo Sans Md" w:eastAsia="Gill Sans MT" w:hAnsi="Azo Sans Md" w:cs="Arial"/>
          <w:b/>
          <w:bCs/>
          <w:spacing w:val="-3"/>
        </w:rPr>
        <w:t>CONDIÇÕES DE PAGAMENTO</w:t>
      </w:r>
      <w:bookmarkEnd w:id="9"/>
      <w:bookmarkEnd w:id="10"/>
    </w:p>
    <w:p w14:paraId="18F968E2" w14:textId="4896B5A1" w:rsidR="0058656D" w:rsidRPr="0058656D" w:rsidRDefault="0058656D" w:rsidP="0058656D">
      <w:pPr>
        <w:spacing w:line="360" w:lineRule="auto"/>
        <w:ind w:left="284"/>
        <w:jc w:val="both"/>
        <w:rPr>
          <w:rFonts w:ascii="Azo Sans Lt" w:hAnsi="Azo Sans Lt" w:cs="Arial"/>
          <w:w w:val="110"/>
        </w:rPr>
      </w:pPr>
      <w:r>
        <w:rPr>
          <w:rFonts w:ascii="Azo Sans Lt" w:hAnsi="Azo Sans Lt" w:cs="Arial"/>
          <w:w w:val="110"/>
        </w:rPr>
        <w:t xml:space="preserve">11.1 </w:t>
      </w:r>
      <w:r w:rsidR="00E913F6" w:rsidRPr="00E913F6">
        <w:rPr>
          <w:rFonts w:ascii="Azo Sans Lt" w:hAnsi="Azo Sans Lt" w:cs="Arial"/>
          <w:w w:val="110"/>
        </w:rPr>
        <w:t xml:space="preserve">- </w:t>
      </w:r>
      <w:r w:rsidRPr="0058656D">
        <w:rPr>
          <w:rFonts w:ascii="Azo Sans Lt" w:hAnsi="Azo Sans Lt" w:cs="Arial"/>
          <w:w w:val="110"/>
        </w:rPr>
        <w:t>O pagamento será efetuado conforme estabelece o Decreto nº 258, de 27 de setembro de 2018 e suas modificações definidas no Decreto nº 313, de 10 de outubro de 2019, desde que as certidões listadas abaixo estejam dentro da validade:</w:t>
      </w:r>
    </w:p>
    <w:p w14:paraId="393CDF4D" w14:textId="77777777" w:rsidR="0058656D" w:rsidRPr="0058656D" w:rsidRDefault="0058656D" w:rsidP="0058656D">
      <w:pPr>
        <w:widowControl/>
        <w:numPr>
          <w:ilvl w:val="0"/>
          <w:numId w:val="25"/>
        </w:numPr>
        <w:suppressAutoHyphens/>
        <w:autoSpaceDE/>
        <w:spacing w:line="360" w:lineRule="auto"/>
        <w:ind w:left="284" w:firstLine="44"/>
        <w:jc w:val="both"/>
        <w:textAlignment w:val="baseline"/>
        <w:rPr>
          <w:rFonts w:ascii="Azo Sans Lt" w:hAnsi="Azo Sans Lt" w:cs="Arial"/>
          <w:w w:val="110"/>
        </w:rPr>
      </w:pPr>
      <w:r w:rsidRPr="0058656D">
        <w:rPr>
          <w:rFonts w:ascii="Azo Sans Lt" w:hAnsi="Azo Sans Lt" w:cs="Arial"/>
          <w:w w:val="110"/>
        </w:rPr>
        <w:t>Negativa de Débitos Trabalhistas;</w:t>
      </w:r>
    </w:p>
    <w:p w14:paraId="6F4F6742" w14:textId="77777777" w:rsidR="0058656D" w:rsidRPr="0058656D" w:rsidRDefault="0058656D" w:rsidP="0058656D">
      <w:pPr>
        <w:widowControl/>
        <w:numPr>
          <w:ilvl w:val="0"/>
          <w:numId w:val="24"/>
        </w:numPr>
        <w:suppressAutoHyphens/>
        <w:autoSpaceDE/>
        <w:spacing w:line="360" w:lineRule="auto"/>
        <w:ind w:left="284" w:firstLine="44"/>
        <w:jc w:val="both"/>
        <w:textAlignment w:val="baseline"/>
        <w:rPr>
          <w:rFonts w:ascii="Azo Sans Lt" w:hAnsi="Azo Sans Lt" w:cs="Arial"/>
          <w:w w:val="110"/>
        </w:rPr>
      </w:pPr>
      <w:r w:rsidRPr="0058656D">
        <w:rPr>
          <w:rFonts w:ascii="Azo Sans Lt" w:hAnsi="Azo Sans Lt" w:cs="Arial"/>
          <w:w w:val="110"/>
        </w:rPr>
        <w:t>Fazenda Federal – abrange as contribuições sociais;</w:t>
      </w:r>
    </w:p>
    <w:p w14:paraId="54394A75" w14:textId="77777777" w:rsidR="0058656D" w:rsidRPr="0058656D" w:rsidRDefault="0058656D" w:rsidP="0058656D">
      <w:pPr>
        <w:widowControl/>
        <w:numPr>
          <w:ilvl w:val="0"/>
          <w:numId w:val="24"/>
        </w:numPr>
        <w:suppressAutoHyphens/>
        <w:autoSpaceDE/>
        <w:spacing w:line="360" w:lineRule="auto"/>
        <w:ind w:left="284" w:firstLine="44"/>
        <w:jc w:val="both"/>
        <w:textAlignment w:val="baseline"/>
        <w:rPr>
          <w:rFonts w:ascii="Azo Sans Lt" w:hAnsi="Azo Sans Lt" w:cs="Arial"/>
          <w:w w:val="110"/>
        </w:rPr>
      </w:pPr>
      <w:r w:rsidRPr="0058656D">
        <w:rPr>
          <w:rFonts w:ascii="Azo Sans Lt" w:hAnsi="Azo Sans Lt" w:cs="Arial"/>
          <w:w w:val="110"/>
        </w:rPr>
        <w:t>FGTS;</w:t>
      </w:r>
    </w:p>
    <w:p w14:paraId="34EA5188" w14:textId="77777777" w:rsidR="0058656D" w:rsidRPr="0058656D" w:rsidRDefault="0058656D" w:rsidP="0058656D">
      <w:pPr>
        <w:widowControl/>
        <w:numPr>
          <w:ilvl w:val="0"/>
          <w:numId w:val="24"/>
        </w:numPr>
        <w:suppressAutoHyphens/>
        <w:autoSpaceDE/>
        <w:spacing w:line="360" w:lineRule="auto"/>
        <w:ind w:left="284" w:firstLine="44"/>
        <w:jc w:val="both"/>
        <w:textAlignment w:val="baseline"/>
        <w:rPr>
          <w:rFonts w:ascii="Azo Sans Lt" w:hAnsi="Azo Sans Lt" w:cs="Arial"/>
          <w:w w:val="110"/>
        </w:rPr>
      </w:pPr>
      <w:r w:rsidRPr="0058656D">
        <w:rPr>
          <w:rFonts w:ascii="Azo Sans Lt" w:hAnsi="Azo Sans Lt" w:cs="Arial"/>
          <w:w w:val="110"/>
        </w:rPr>
        <w:t>PGE – referente a Dívida Ativa Estadual;</w:t>
      </w:r>
    </w:p>
    <w:p w14:paraId="1C469EE2" w14:textId="77777777" w:rsidR="0058656D" w:rsidRPr="0058656D" w:rsidRDefault="0058656D" w:rsidP="0058656D">
      <w:pPr>
        <w:widowControl/>
        <w:numPr>
          <w:ilvl w:val="0"/>
          <w:numId w:val="24"/>
        </w:numPr>
        <w:suppressAutoHyphens/>
        <w:autoSpaceDE/>
        <w:spacing w:line="360" w:lineRule="auto"/>
        <w:ind w:left="284" w:firstLine="44"/>
        <w:jc w:val="both"/>
        <w:textAlignment w:val="baseline"/>
        <w:rPr>
          <w:rFonts w:ascii="Azo Sans Lt" w:hAnsi="Azo Sans Lt" w:cs="Arial"/>
          <w:w w:val="110"/>
        </w:rPr>
      </w:pPr>
      <w:r w:rsidRPr="0058656D">
        <w:rPr>
          <w:rFonts w:ascii="Azo Sans Lt" w:hAnsi="Azo Sans Lt" w:cs="Arial"/>
          <w:w w:val="110"/>
        </w:rPr>
        <w:t>Municipal – referente ao ISS e Dívida Ativa;</w:t>
      </w:r>
    </w:p>
    <w:p w14:paraId="5C49FAB9" w14:textId="77777777" w:rsidR="0058656D" w:rsidRPr="0058656D" w:rsidRDefault="0058656D" w:rsidP="0058656D">
      <w:pPr>
        <w:widowControl/>
        <w:numPr>
          <w:ilvl w:val="0"/>
          <w:numId w:val="24"/>
        </w:numPr>
        <w:suppressAutoHyphens/>
        <w:autoSpaceDE/>
        <w:spacing w:line="360" w:lineRule="auto"/>
        <w:ind w:left="284" w:firstLine="44"/>
        <w:jc w:val="both"/>
        <w:textAlignment w:val="baseline"/>
        <w:rPr>
          <w:rFonts w:ascii="Azo Sans Lt" w:hAnsi="Azo Sans Lt" w:cs="Arial"/>
          <w:w w:val="110"/>
        </w:rPr>
      </w:pPr>
      <w:r w:rsidRPr="0058656D">
        <w:rPr>
          <w:rFonts w:ascii="Azo Sans Lt" w:hAnsi="Azo Sans Lt" w:cs="Arial"/>
          <w:w w:val="110"/>
        </w:rPr>
        <w:t>Estadual CND – referente ao ICMS.</w:t>
      </w:r>
    </w:p>
    <w:p w14:paraId="1AA9937D" w14:textId="1D200603" w:rsidR="0058656D" w:rsidRPr="0058656D" w:rsidRDefault="0058656D" w:rsidP="0058656D">
      <w:pPr>
        <w:spacing w:line="360" w:lineRule="auto"/>
        <w:ind w:left="284"/>
        <w:jc w:val="both"/>
        <w:rPr>
          <w:rFonts w:ascii="Azo Sans Lt" w:hAnsi="Azo Sans Lt" w:cs="Arial"/>
          <w:w w:val="110"/>
        </w:rPr>
      </w:pPr>
      <w:r w:rsidRPr="0058656D">
        <w:rPr>
          <w:rFonts w:ascii="Azo Sans Lt" w:hAnsi="Azo Sans Lt" w:cs="Arial"/>
          <w:w w:val="110"/>
        </w:rPr>
        <w:t>11.2 - A Nota Fiscal de Serviço deverá conter a identificação do Banco, número da Agência e da Conta Corrente, para que possibilite o CONTRATANTE efetuar o pagamento do valor devido;</w:t>
      </w:r>
    </w:p>
    <w:p w14:paraId="6E375005" w14:textId="256AD474" w:rsidR="0058656D" w:rsidRPr="0058656D" w:rsidRDefault="0058656D" w:rsidP="0058656D">
      <w:pPr>
        <w:spacing w:line="360" w:lineRule="auto"/>
        <w:ind w:left="284"/>
        <w:jc w:val="both"/>
        <w:rPr>
          <w:rFonts w:ascii="Azo Sans Lt" w:hAnsi="Azo Sans Lt" w:cs="Arial"/>
          <w:w w:val="110"/>
        </w:rPr>
      </w:pPr>
      <w:r w:rsidRPr="0058656D">
        <w:rPr>
          <w:rFonts w:ascii="Azo Sans Lt" w:hAnsi="Azo Sans Lt" w:cs="Arial"/>
          <w:w w:val="110"/>
        </w:rPr>
        <w:t>11.3 - Na ocorrência de rejeição da(s) Nota(s) Fiscal (is), motivada por erro ou incorreções, o prazo para pagamento estipulado acima passará a ser contado a partir da data de sua reapresentação.</w:t>
      </w:r>
    </w:p>
    <w:p w14:paraId="746FB0ED" w14:textId="77777777" w:rsidR="0009398B" w:rsidRPr="006E0E27" w:rsidRDefault="00A64CAD" w:rsidP="006E0E27">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6E0E27">
        <w:rPr>
          <w:rFonts w:ascii="Azo Sans Md" w:eastAsia="Gill Sans MT" w:hAnsi="Azo Sans Md" w:cs="Arial"/>
          <w:b/>
          <w:bCs/>
          <w:spacing w:val="-3"/>
        </w:rPr>
        <w:t>- CONDIÇOES GERAIS</w:t>
      </w:r>
    </w:p>
    <w:p w14:paraId="5D92FAEE" w14:textId="482217BF" w:rsidR="00731C95" w:rsidRPr="006E0E27" w:rsidRDefault="006B37AE" w:rsidP="002E24BA">
      <w:pPr>
        <w:numPr>
          <w:ilvl w:val="1"/>
          <w:numId w:val="3"/>
        </w:numPr>
        <w:tabs>
          <w:tab w:val="left" w:pos="851"/>
          <w:tab w:val="left" w:pos="8789"/>
        </w:tabs>
        <w:spacing w:before="113" w:line="360" w:lineRule="auto"/>
        <w:ind w:left="284" w:right="3" w:firstLine="0"/>
        <w:jc w:val="both"/>
        <w:rPr>
          <w:rFonts w:ascii="Azo Sans Lt" w:hAnsi="Azo Sans Lt" w:cs="Arial"/>
          <w:w w:val="110"/>
        </w:rPr>
      </w:pPr>
      <w:r w:rsidRPr="006E0E27">
        <w:rPr>
          <w:rFonts w:ascii="Azo Sans Lt" w:hAnsi="Azo Sans Lt" w:cs="Arial"/>
          <w:w w:val="110"/>
        </w:rPr>
        <w:lastRenderedPageBreak/>
        <w:t xml:space="preserve">- </w:t>
      </w:r>
      <w:r w:rsidR="00731C95" w:rsidRPr="006E0E27">
        <w:rPr>
          <w:rFonts w:ascii="Azo Sans Lt" w:hAnsi="Azo Sans Lt" w:cs="Arial"/>
          <w:w w:val="110"/>
        </w:rPr>
        <w:t>É vedado efetuar acréscimos nos quantitativos fixados nesta ata de registro de preços, inclusive o acréscimo de que trata o § 1º do art. 65 da Lei nº 8.666/93</w:t>
      </w:r>
      <w:r w:rsidR="00151BFC" w:rsidRPr="006E0E27">
        <w:rPr>
          <w:rFonts w:ascii="Azo Sans Lt" w:hAnsi="Azo Sans Lt" w:cs="Arial"/>
          <w:w w:val="110"/>
        </w:rPr>
        <w:t>.</w:t>
      </w:r>
    </w:p>
    <w:p w14:paraId="282BE80B" w14:textId="2E295A1D" w:rsidR="00A94A34" w:rsidRPr="006E0E27" w:rsidRDefault="006B37AE" w:rsidP="002E24BA">
      <w:pPr>
        <w:numPr>
          <w:ilvl w:val="1"/>
          <w:numId w:val="3"/>
        </w:numPr>
        <w:tabs>
          <w:tab w:val="left" w:pos="851"/>
          <w:tab w:val="left" w:pos="8789"/>
        </w:tabs>
        <w:spacing w:before="113" w:line="360" w:lineRule="auto"/>
        <w:ind w:left="284" w:right="3" w:firstLine="0"/>
        <w:jc w:val="both"/>
        <w:rPr>
          <w:rFonts w:ascii="Azo Sans Lt" w:hAnsi="Azo Sans Lt" w:cs="Arial"/>
          <w:w w:val="110"/>
        </w:rPr>
      </w:pPr>
      <w:r w:rsidRPr="006E0E27">
        <w:rPr>
          <w:rFonts w:ascii="Azo Sans Lt" w:hAnsi="Azo Sans Lt" w:cs="Arial"/>
          <w:w w:val="110"/>
        </w:rPr>
        <w:t xml:space="preserve">- </w:t>
      </w:r>
      <w:r w:rsidR="00731C95" w:rsidRPr="006E0E27">
        <w:rPr>
          <w:rFonts w:ascii="Azo Sans Lt" w:hAnsi="Azo Sans Lt" w:cs="Arial"/>
          <w:w w:val="110"/>
        </w:rPr>
        <w:t>A ata de realização da sessão pública do pregão, contendo a relação dos licitantes que aceitarem cotar os bens ou serviços com preços iguais ao do licitante vencedor do certame, compõe anexo a esta Ata de Registro de Preços</w:t>
      </w:r>
      <w:r w:rsidR="00151BFC" w:rsidRPr="006E0E27">
        <w:rPr>
          <w:rFonts w:ascii="Azo Sans Lt" w:hAnsi="Azo Sans Lt" w:cs="Arial"/>
          <w:w w:val="110"/>
        </w:rPr>
        <w:t>.</w:t>
      </w:r>
    </w:p>
    <w:p w14:paraId="28A62398" w14:textId="617A99A5" w:rsidR="0009398B" w:rsidRDefault="00731C95" w:rsidP="002E24BA">
      <w:pPr>
        <w:tabs>
          <w:tab w:val="left" w:pos="851"/>
          <w:tab w:val="left" w:pos="8789"/>
        </w:tabs>
        <w:spacing w:before="113" w:line="360" w:lineRule="auto"/>
        <w:ind w:left="284" w:right="3"/>
        <w:jc w:val="both"/>
        <w:rPr>
          <w:rFonts w:ascii="Azo Sans Lt" w:hAnsi="Azo Sans Lt" w:cs="Arial"/>
          <w:w w:val="110"/>
        </w:rPr>
      </w:pPr>
      <w:r w:rsidRPr="006E0E27">
        <w:rPr>
          <w:rFonts w:ascii="Azo Sans Lt" w:hAnsi="Azo Sans Lt" w:cs="Arial"/>
          <w:w w:val="110"/>
        </w:rPr>
        <w:t xml:space="preserve">Para firmeza e validade do pactuado, a presente Ata foi lavrada em </w:t>
      </w:r>
      <w:r w:rsidR="00CE7C3F" w:rsidRPr="006E0E27">
        <w:rPr>
          <w:rFonts w:ascii="Azo Sans Lt" w:hAnsi="Azo Sans Lt" w:cs="Arial"/>
          <w:w w:val="110"/>
        </w:rPr>
        <w:t xml:space="preserve">02 (duas) </w:t>
      </w:r>
      <w:r w:rsidRPr="006E0E27">
        <w:rPr>
          <w:rFonts w:ascii="Azo Sans Lt" w:hAnsi="Azo Sans Lt" w:cs="Arial"/>
          <w:w w:val="110"/>
        </w:rPr>
        <w:t>vias de igual teor, que, depois de lida e achada em ordem, vai assinada pelas partes.</w:t>
      </w:r>
    </w:p>
    <w:p w14:paraId="2511216E" w14:textId="664A02E5" w:rsidR="008C3D97" w:rsidRDefault="008C3D97" w:rsidP="006A2FF5">
      <w:pPr>
        <w:tabs>
          <w:tab w:val="left" w:pos="851"/>
        </w:tabs>
        <w:spacing w:before="113" w:line="360" w:lineRule="auto"/>
        <w:ind w:left="284" w:right="747"/>
        <w:jc w:val="both"/>
        <w:rPr>
          <w:rFonts w:ascii="Azo Sans Lt" w:hAnsi="Azo Sans Lt" w:cs="Arial"/>
          <w:w w:val="110"/>
        </w:rPr>
      </w:pPr>
    </w:p>
    <w:p w14:paraId="405E0433" w14:textId="6049103E" w:rsidR="002E24BA" w:rsidRDefault="002E24BA" w:rsidP="006A2FF5">
      <w:pPr>
        <w:tabs>
          <w:tab w:val="left" w:pos="851"/>
        </w:tabs>
        <w:spacing w:before="113" w:line="360" w:lineRule="auto"/>
        <w:ind w:left="284" w:right="747"/>
        <w:jc w:val="both"/>
        <w:rPr>
          <w:rFonts w:ascii="Azo Sans Lt" w:hAnsi="Azo Sans Lt" w:cs="Arial"/>
          <w:w w:val="110"/>
        </w:rPr>
      </w:pPr>
    </w:p>
    <w:p w14:paraId="6E01036C" w14:textId="37ED2B77" w:rsidR="002E24BA" w:rsidRDefault="002E24BA" w:rsidP="006A2FF5">
      <w:pPr>
        <w:tabs>
          <w:tab w:val="left" w:pos="851"/>
        </w:tabs>
        <w:spacing w:before="113" w:line="360" w:lineRule="auto"/>
        <w:ind w:left="284" w:right="747"/>
        <w:jc w:val="both"/>
        <w:rPr>
          <w:rFonts w:ascii="Azo Sans Lt" w:hAnsi="Azo Sans Lt" w:cs="Arial"/>
          <w:w w:val="110"/>
        </w:rPr>
      </w:pPr>
    </w:p>
    <w:p w14:paraId="20A936FE" w14:textId="77777777" w:rsidR="002E24BA" w:rsidRDefault="002E24BA" w:rsidP="006A2FF5">
      <w:pPr>
        <w:tabs>
          <w:tab w:val="left" w:pos="851"/>
        </w:tabs>
        <w:spacing w:before="113" w:line="360" w:lineRule="auto"/>
        <w:ind w:left="284" w:right="747"/>
        <w:jc w:val="both"/>
        <w:rPr>
          <w:rFonts w:ascii="Azo Sans Lt" w:hAnsi="Azo Sans Lt" w:cs="Arial"/>
          <w:w w:val="110"/>
        </w:rPr>
      </w:pPr>
    </w:p>
    <w:p w14:paraId="6D085AAB" w14:textId="2F92CF5A" w:rsidR="002E24BA" w:rsidRDefault="002E24BA" w:rsidP="002E24BA">
      <w:pPr>
        <w:tabs>
          <w:tab w:val="left" w:pos="851"/>
        </w:tabs>
        <w:spacing w:before="113" w:line="360" w:lineRule="auto"/>
        <w:ind w:left="284" w:right="747"/>
        <w:jc w:val="center"/>
        <w:rPr>
          <w:rFonts w:ascii="Azo Sans Lt" w:hAnsi="Azo Sans Lt" w:cs="Arial"/>
          <w:w w:val="110"/>
        </w:rPr>
      </w:pPr>
      <w:r>
        <w:rPr>
          <w:rFonts w:ascii="Azo Sans Lt" w:hAnsi="Azo Sans Lt" w:cs="Arial"/>
          <w:w w:val="110"/>
        </w:rPr>
        <w:t>__________________________________________</w:t>
      </w:r>
    </w:p>
    <w:p w14:paraId="23748E3F" w14:textId="77777777" w:rsidR="002E24BA" w:rsidRPr="002E24BA" w:rsidRDefault="002E24BA" w:rsidP="002E24BA">
      <w:pPr>
        <w:jc w:val="center"/>
        <w:rPr>
          <w:sz w:val="24"/>
          <w:szCs w:val="24"/>
        </w:rPr>
      </w:pPr>
      <w:r w:rsidRPr="002E24BA">
        <w:rPr>
          <w:rFonts w:ascii="Calibri" w:eastAsia="Calibri" w:hAnsi="Calibri" w:cs="Calibri"/>
          <w:b/>
          <w:sz w:val="24"/>
          <w:szCs w:val="24"/>
        </w:rPr>
        <w:t>André Luiz Montechiari Lobosco</w:t>
      </w:r>
    </w:p>
    <w:p w14:paraId="4981C1A1" w14:textId="77777777" w:rsidR="002E24BA" w:rsidRPr="002E24BA" w:rsidRDefault="002E24BA" w:rsidP="002E24BA">
      <w:pPr>
        <w:jc w:val="center"/>
        <w:rPr>
          <w:bCs/>
        </w:rPr>
      </w:pPr>
      <w:r w:rsidRPr="002E24BA">
        <w:rPr>
          <w:rFonts w:ascii="Calibri" w:eastAsia="Calibri" w:hAnsi="Calibri" w:cs="Calibri"/>
          <w:bCs/>
        </w:rPr>
        <w:t>Secretário Municipal de Ciência, Tecnologia, Inovação e</w:t>
      </w:r>
    </w:p>
    <w:p w14:paraId="11EE26EA" w14:textId="77777777" w:rsidR="002E24BA" w:rsidRPr="002E24BA" w:rsidRDefault="002E24BA" w:rsidP="002E24BA">
      <w:pPr>
        <w:jc w:val="center"/>
        <w:rPr>
          <w:bCs/>
        </w:rPr>
      </w:pPr>
      <w:r w:rsidRPr="002E24BA">
        <w:rPr>
          <w:rFonts w:ascii="Calibri" w:eastAsia="Calibri" w:hAnsi="Calibri" w:cs="Calibri"/>
          <w:bCs/>
        </w:rPr>
        <w:t>Educação Profissionalizante e Superior Matr.:</w:t>
      </w:r>
    </w:p>
    <w:p w14:paraId="7857A849" w14:textId="77777777" w:rsidR="002E24BA" w:rsidRPr="002E24BA" w:rsidRDefault="002E24BA" w:rsidP="002E24BA">
      <w:pPr>
        <w:jc w:val="center"/>
        <w:rPr>
          <w:bCs/>
        </w:rPr>
      </w:pPr>
      <w:r w:rsidRPr="002E24BA">
        <w:rPr>
          <w:rFonts w:ascii="Calibri" w:eastAsia="Calibri" w:hAnsi="Calibri" w:cs="Calibri"/>
          <w:bCs/>
        </w:rPr>
        <w:t xml:space="preserve"> 063.200</w:t>
      </w:r>
    </w:p>
    <w:p w14:paraId="4A86B3FC" w14:textId="348D9D9E" w:rsidR="008C3D97" w:rsidRDefault="008C3D97" w:rsidP="004317B7">
      <w:pPr>
        <w:pStyle w:val="Corpodetexto"/>
        <w:spacing w:after="120" w:line="360" w:lineRule="auto"/>
        <w:rPr>
          <w:rFonts w:ascii="Azo Sans Lt" w:hAnsi="Azo Sans Lt"/>
          <w:w w:val="115"/>
          <w:sz w:val="16"/>
          <w:szCs w:val="16"/>
        </w:rPr>
      </w:pPr>
    </w:p>
    <w:p w14:paraId="37E47E8E" w14:textId="53D7E45A" w:rsidR="004317B7" w:rsidRDefault="004317B7" w:rsidP="004317B7">
      <w:pPr>
        <w:pStyle w:val="Corpodetexto"/>
        <w:spacing w:after="120" w:line="360" w:lineRule="auto"/>
        <w:rPr>
          <w:rFonts w:ascii="Azo Sans Lt" w:hAnsi="Azo Sans Lt"/>
          <w:w w:val="115"/>
          <w:sz w:val="16"/>
          <w:szCs w:val="16"/>
        </w:rPr>
      </w:pPr>
    </w:p>
    <w:p w14:paraId="1C603793" w14:textId="77777777" w:rsidR="004317B7" w:rsidRPr="00C82A2F" w:rsidRDefault="004317B7" w:rsidP="004317B7">
      <w:pPr>
        <w:pStyle w:val="Corpodetexto"/>
        <w:spacing w:after="120" w:line="360" w:lineRule="auto"/>
        <w:rPr>
          <w:rFonts w:ascii="Azo Sans Lt" w:hAnsi="Azo Sans Lt"/>
          <w:w w:val="115"/>
          <w:sz w:val="16"/>
          <w:szCs w:val="16"/>
        </w:rPr>
      </w:pPr>
    </w:p>
    <w:p w14:paraId="05A19A04" w14:textId="77777777" w:rsidR="008C3D97" w:rsidRPr="00C82A2F" w:rsidRDefault="008C3D97" w:rsidP="006A2FF5">
      <w:pPr>
        <w:pStyle w:val="Corpodetexto"/>
        <w:ind w:right="3"/>
        <w:jc w:val="center"/>
        <w:rPr>
          <w:rFonts w:ascii="Azo Sans Lt" w:hAnsi="Azo Sans Lt"/>
          <w:sz w:val="16"/>
          <w:szCs w:val="16"/>
        </w:rPr>
      </w:pPr>
    </w:p>
    <w:p w14:paraId="0EE54AD5" w14:textId="5F4BBA6D" w:rsidR="00942887" w:rsidRPr="00C82A2F" w:rsidRDefault="006A2FF5" w:rsidP="006A2FF5">
      <w:pPr>
        <w:pStyle w:val="Corpodetexto"/>
        <w:spacing w:after="120"/>
        <w:jc w:val="center"/>
        <w:rPr>
          <w:rFonts w:ascii="Azo Sans Lt" w:hAnsi="Azo Sans Lt"/>
          <w:w w:val="115"/>
          <w:sz w:val="16"/>
          <w:szCs w:val="16"/>
        </w:rPr>
      </w:pPr>
      <w:r w:rsidRPr="00C82A2F">
        <w:rPr>
          <w:rFonts w:ascii="Azo Sans Lt" w:hAnsi="Azo Sans Lt"/>
          <w:w w:val="115"/>
          <w:sz w:val="16"/>
          <w:szCs w:val="16"/>
        </w:rPr>
        <w:t>________________________________________</w:t>
      </w:r>
    </w:p>
    <w:p w14:paraId="74A65BC9" w14:textId="3240C4F1" w:rsidR="006A2FF5" w:rsidRDefault="006A2FF5" w:rsidP="006A2FF5">
      <w:pPr>
        <w:pStyle w:val="Corpodetexto"/>
        <w:spacing w:after="120" w:line="360" w:lineRule="auto"/>
        <w:jc w:val="center"/>
        <w:rPr>
          <w:rFonts w:ascii="Azo Sans Lt" w:hAnsi="Azo Sans Lt"/>
          <w:w w:val="115"/>
          <w:sz w:val="16"/>
          <w:szCs w:val="16"/>
        </w:rPr>
      </w:pPr>
      <w:r w:rsidRPr="00C82A2F">
        <w:rPr>
          <w:rFonts w:ascii="Azo Sans Lt" w:hAnsi="Azo Sans Lt"/>
          <w:w w:val="115"/>
          <w:sz w:val="16"/>
          <w:szCs w:val="16"/>
        </w:rPr>
        <w:t>Empresa</w:t>
      </w:r>
    </w:p>
    <w:p w14:paraId="43FCCFED" w14:textId="7FC96A7D" w:rsidR="004317B7" w:rsidRDefault="004317B7" w:rsidP="000E4BF5">
      <w:pPr>
        <w:pStyle w:val="Corpodetexto"/>
        <w:spacing w:after="120" w:line="360" w:lineRule="auto"/>
        <w:rPr>
          <w:rFonts w:ascii="Azo Sans Lt" w:hAnsi="Azo Sans Lt"/>
          <w:w w:val="115"/>
          <w:sz w:val="16"/>
          <w:szCs w:val="16"/>
        </w:rPr>
      </w:pPr>
    </w:p>
    <w:p w14:paraId="6D074BD9" w14:textId="4BF5A936" w:rsidR="000D1A07" w:rsidRDefault="000D1A07" w:rsidP="000E4BF5">
      <w:pPr>
        <w:pStyle w:val="Corpodetexto"/>
        <w:spacing w:after="120" w:line="360" w:lineRule="auto"/>
        <w:rPr>
          <w:rFonts w:ascii="Azo Sans Lt" w:hAnsi="Azo Sans Lt"/>
          <w:w w:val="115"/>
          <w:sz w:val="16"/>
          <w:szCs w:val="16"/>
        </w:rPr>
      </w:pPr>
    </w:p>
    <w:p w14:paraId="2A694D51" w14:textId="24C7E7F5" w:rsidR="000D1A07" w:rsidRDefault="000D1A07" w:rsidP="000E4BF5">
      <w:pPr>
        <w:pStyle w:val="Corpodetexto"/>
        <w:spacing w:after="120" w:line="360" w:lineRule="auto"/>
        <w:rPr>
          <w:rFonts w:ascii="Azo Sans Lt" w:hAnsi="Azo Sans Lt"/>
          <w:w w:val="115"/>
          <w:sz w:val="16"/>
          <w:szCs w:val="16"/>
        </w:rPr>
      </w:pPr>
    </w:p>
    <w:p w14:paraId="241A5914" w14:textId="21D81B26" w:rsidR="000D1A07" w:rsidRDefault="000D1A07" w:rsidP="000E4BF5">
      <w:pPr>
        <w:pStyle w:val="Corpodetexto"/>
        <w:spacing w:after="120" w:line="360" w:lineRule="auto"/>
        <w:rPr>
          <w:rFonts w:ascii="Azo Sans Lt" w:hAnsi="Azo Sans Lt"/>
          <w:w w:val="115"/>
          <w:sz w:val="16"/>
          <w:szCs w:val="16"/>
        </w:rPr>
      </w:pPr>
    </w:p>
    <w:p w14:paraId="7A965432" w14:textId="742908BB" w:rsidR="000D1A07" w:rsidRDefault="000D1A07" w:rsidP="000E4BF5">
      <w:pPr>
        <w:pStyle w:val="Corpodetexto"/>
        <w:spacing w:after="120" w:line="360" w:lineRule="auto"/>
        <w:rPr>
          <w:rFonts w:ascii="Azo Sans Lt" w:hAnsi="Azo Sans Lt"/>
          <w:w w:val="115"/>
          <w:sz w:val="16"/>
          <w:szCs w:val="16"/>
        </w:rPr>
      </w:pPr>
    </w:p>
    <w:p w14:paraId="6540F6D3" w14:textId="0849F777" w:rsidR="000D1A07" w:rsidRDefault="000D1A07" w:rsidP="000E4BF5">
      <w:pPr>
        <w:pStyle w:val="Corpodetexto"/>
        <w:spacing w:after="120" w:line="360" w:lineRule="auto"/>
        <w:rPr>
          <w:rFonts w:ascii="Azo Sans Lt" w:hAnsi="Azo Sans Lt"/>
          <w:w w:val="115"/>
          <w:sz w:val="16"/>
          <w:szCs w:val="16"/>
        </w:rPr>
      </w:pPr>
    </w:p>
    <w:p w14:paraId="18A7388B" w14:textId="6230FBB2" w:rsidR="000D1A07" w:rsidRDefault="000D1A07" w:rsidP="000E4BF5">
      <w:pPr>
        <w:pStyle w:val="Corpodetexto"/>
        <w:spacing w:after="120" w:line="360" w:lineRule="auto"/>
        <w:rPr>
          <w:rFonts w:ascii="Azo Sans Lt" w:hAnsi="Azo Sans Lt"/>
          <w:w w:val="115"/>
          <w:sz w:val="16"/>
          <w:szCs w:val="16"/>
        </w:rPr>
      </w:pPr>
    </w:p>
    <w:p w14:paraId="0C34B548" w14:textId="5D1B47EC" w:rsidR="000D1A07" w:rsidRDefault="000D1A07" w:rsidP="000E4BF5">
      <w:pPr>
        <w:pStyle w:val="Corpodetexto"/>
        <w:spacing w:after="120" w:line="360" w:lineRule="auto"/>
        <w:rPr>
          <w:rFonts w:ascii="Azo Sans Lt" w:hAnsi="Azo Sans Lt"/>
          <w:w w:val="115"/>
          <w:sz w:val="16"/>
          <w:szCs w:val="16"/>
        </w:rPr>
      </w:pPr>
    </w:p>
    <w:p w14:paraId="7AA30E7C" w14:textId="5C6F9E83" w:rsidR="000D1A07" w:rsidRDefault="000D1A07" w:rsidP="000E4BF5">
      <w:pPr>
        <w:pStyle w:val="Corpodetexto"/>
        <w:spacing w:after="120" w:line="360" w:lineRule="auto"/>
        <w:rPr>
          <w:rFonts w:ascii="Azo Sans Lt" w:hAnsi="Azo Sans Lt"/>
          <w:w w:val="115"/>
          <w:sz w:val="16"/>
          <w:szCs w:val="16"/>
        </w:rPr>
      </w:pPr>
    </w:p>
    <w:p w14:paraId="4120DDFB" w14:textId="24F0D095" w:rsidR="000D1A07" w:rsidRDefault="000D1A07" w:rsidP="000E4BF5">
      <w:pPr>
        <w:pStyle w:val="Corpodetexto"/>
        <w:spacing w:after="120" w:line="360" w:lineRule="auto"/>
        <w:rPr>
          <w:rFonts w:ascii="Azo Sans Lt" w:hAnsi="Azo Sans Lt"/>
          <w:w w:val="115"/>
          <w:sz w:val="16"/>
          <w:szCs w:val="16"/>
        </w:rPr>
      </w:pPr>
    </w:p>
    <w:p w14:paraId="457EBB45" w14:textId="29E3296C" w:rsidR="000D1A07" w:rsidRDefault="000D1A07" w:rsidP="000E4BF5">
      <w:pPr>
        <w:pStyle w:val="Corpodetexto"/>
        <w:spacing w:after="120" w:line="360" w:lineRule="auto"/>
        <w:rPr>
          <w:rFonts w:ascii="Azo Sans Lt" w:hAnsi="Azo Sans Lt"/>
          <w:w w:val="115"/>
          <w:sz w:val="16"/>
          <w:szCs w:val="16"/>
        </w:rPr>
      </w:pPr>
    </w:p>
    <w:p w14:paraId="0AB8E888" w14:textId="72BD6A24" w:rsidR="000D1A07" w:rsidRDefault="000D1A07" w:rsidP="000E4BF5">
      <w:pPr>
        <w:pStyle w:val="Corpodetexto"/>
        <w:spacing w:after="120" w:line="360" w:lineRule="auto"/>
        <w:rPr>
          <w:rFonts w:ascii="Azo Sans Lt" w:hAnsi="Azo Sans Lt"/>
          <w:w w:val="115"/>
          <w:sz w:val="16"/>
          <w:szCs w:val="16"/>
        </w:rPr>
      </w:pPr>
    </w:p>
    <w:p w14:paraId="679DE4E1" w14:textId="44A54BA9" w:rsidR="000D1A07" w:rsidRDefault="000D1A07" w:rsidP="000E4BF5">
      <w:pPr>
        <w:pStyle w:val="Corpodetexto"/>
        <w:spacing w:after="120" w:line="360" w:lineRule="auto"/>
        <w:rPr>
          <w:rFonts w:ascii="Azo Sans Lt" w:hAnsi="Azo Sans Lt"/>
          <w:w w:val="115"/>
          <w:sz w:val="16"/>
          <w:szCs w:val="16"/>
        </w:rPr>
      </w:pPr>
    </w:p>
    <w:p w14:paraId="14545B14" w14:textId="77777777" w:rsidR="00B42D60" w:rsidRDefault="00B42D60" w:rsidP="000E4BF5">
      <w:pPr>
        <w:pStyle w:val="Corpodetexto"/>
        <w:spacing w:after="120" w:line="360" w:lineRule="auto"/>
        <w:rPr>
          <w:rFonts w:ascii="Azo Sans Lt" w:hAnsi="Azo Sans Lt"/>
          <w:w w:val="115"/>
          <w:sz w:val="16"/>
          <w:szCs w:val="16"/>
        </w:rPr>
      </w:pPr>
    </w:p>
    <w:p w14:paraId="727CEFC6" w14:textId="3E076369" w:rsidR="000D1A07" w:rsidRDefault="000D1A07" w:rsidP="000E4BF5">
      <w:pPr>
        <w:pStyle w:val="Corpodetexto"/>
        <w:spacing w:after="120" w:line="360" w:lineRule="auto"/>
        <w:rPr>
          <w:rFonts w:ascii="Azo Sans Lt" w:hAnsi="Azo Sans Lt"/>
          <w:w w:val="115"/>
          <w:sz w:val="16"/>
          <w:szCs w:val="16"/>
        </w:rPr>
      </w:pPr>
    </w:p>
    <w:p w14:paraId="0CE6DCA9" w14:textId="645B748B" w:rsidR="00427D40" w:rsidRDefault="00427D40" w:rsidP="00427D40">
      <w:pPr>
        <w:pStyle w:val="Ttulo1"/>
        <w:spacing w:after="120" w:line="360" w:lineRule="auto"/>
        <w:ind w:left="952" w:right="813" w:firstLine="0"/>
        <w:jc w:val="center"/>
        <w:rPr>
          <w:rFonts w:ascii="Azo Sans Lt" w:hAnsi="Azo Sans Lt"/>
          <w:sz w:val="20"/>
          <w:szCs w:val="20"/>
          <w:u w:val="none"/>
        </w:rPr>
      </w:pPr>
      <w:r w:rsidRPr="00DD35BD">
        <w:rPr>
          <w:rFonts w:ascii="Azo Sans Lt" w:hAnsi="Azo Sans Lt"/>
          <w:sz w:val="20"/>
          <w:szCs w:val="20"/>
          <w:u w:val="none"/>
        </w:rPr>
        <w:t xml:space="preserve">CADASTRO DE RESERVA – </w:t>
      </w:r>
      <w:r w:rsidRPr="00636330">
        <w:rPr>
          <w:rFonts w:ascii="Azo Sans Lt" w:hAnsi="Azo Sans Lt"/>
          <w:sz w:val="20"/>
          <w:szCs w:val="20"/>
        </w:rPr>
        <w:t>ANEXO A</w:t>
      </w:r>
      <w:r w:rsidRPr="00DD35BD">
        <w:rPr>
          <w:rFonts w:ascii="Azo Sans Lt" w:hAnsi="Azo Sans Lt"/>
          <w:sz w:val="20"/>
          <w:szCs w:val="20"/>
          <w:u w:val="none"/>
        </w:rPr>
        <w:t xml:space="preserve"> DA ATA DE REGISTRO DE PREÇOS</w:t>
      </w:r>
    </w:p>
    <w:p w14:paraId="2392D449" w14:textId="77777777" w:rsidR="002E24BA" w:rsidRPr="00DD35BD" w:rsidRDefault="002E24BA" w:rsidP="00427D40">
      <w:pPr>
        <w:pStyle w:val="Ttulo1"/>
        <w:spacing w:after="120" w:line="360" w:lineRule="auto"/>
        <w:ind w:left="952" w:right="813" w:firstLine="0"/>
        <w:jc w:val="center"/>
        <w:rPr>
          <w:rFonts w:ascii="Azo Sans Lt" w:hAnsi="Azo Sans Lt"/>
          <w:sz w:val="20"/>
          <w:szCs w:val="20"/>
          <w:u w:val="none"/>
        </w:rPr>
      </w:pPr>
    </w:p>
    <w:p w14:paraId="51607464" w14:textId="77777777" w:rsidR="00427D40" w:rsidRPr="00DD35BD" w:rsidRDefault="00427D40" w:rsidP="00427D40">
      <w:pPr>
        <w:pStyle w:val="Corpodetexto"/>
        <w:spacing w:after="120" w:line="360" w:lineRule="auto"/>
        <w:ind w:left="262" w:right="547"/>
        <w:jc w:val="both"/>
        <w:rPr>
          <w:rFonts w:ascii="Azo Sans Lt" w:hAnsi="Azo Sans Lt"/>
          <w:sz w:val="20"/>
          <w:szCs w:val="20"/>
        </w:rPr>
      </w:pPr>
      <w:r>
        <w:rPr>
          <w:rFonts w:ascii="Azo Sans Lt" w:hAnsi="Azo Sans Lt"/>
          <w:w w:val="120"/>
          <w:sz w:val="20"/>
          <w:szCs w:val="20"/>
        </w:rPr>
        <w:t>Ficam</w:t>
      </w:r>
      <w:r w:rsidRPr="00DD35BD">
        <w:rPr>
          <w:rFonts w:ascii="Azo Sans Lt" w:hAnsi="Azo Sans Lt"/>
          <w:spacing w:val="-42"/>
          <w:w w:val="120"/>
          <w:sz w:val="20"/>
          <w:szCs w:val="20"/>
        </w:rPr>
        <w:t xml:space="preserve"> </w:t>
      </w:r>
      <w:r w:rsidRPr="00DD35BD">
        <w:rPr>
          <w:rFonts w:ascii="Azo Sans Lt" w:hAnsi="Azo Sans Lt"/>
          <w:w w:val="120"/>
          <w:sz w:val="20"/>
          <w:szCs w:val="20"/>
        </w:rPr>
        <w:t>registrados</w:t>
      </w:r>
      <w:r w:rsidRPr="00DD35BD">
        <w:rPr>
          <w:rFonts w:ascii="Azo Sans Lt" w:hAnsi="Azo Sans Lt"/>
          <w:spacing w:val="-42"/>
          <w:w w:val="120"/>
          <w:sz w:val="20"/>
          <w:szCs w:val="20"/>
        </w:rPr>
        <w:t xml:space="preserve"> </w:t>
      </w:r>
      <w:r w:rsidRPr="00DD35BD">
        <w:rPr>
          <w:rFonts w:ascii="Azo Sans Lt" w:hAnsi="Azo Sans Lt"/>
          <w:w w:val="120"/>
          <w:sz w:val="20"/>
          <w:szCs w:val="20"/>
        </w:rPr>
        <w:t>os</w:t>
      </w:r>
      <w:r w:rsidRPr="00DD35BD">
        <w:rPr>
          <w:rFonts w:ascii="Azo Sans Lt" w:hAnsi="Azo Sans Lt"/>
          <w:spacing w:val="-43"/>
          <w:w w:val="120"/>
          <w:sz w:val="20"/>
          <w:szCs w:val="20"/>
        </w:rPr>
        <w:t xml:space="preserve"> </w:t>
      </w:r>
      <w:r w:rsidRPr="00DD35BD">
        <w:rPr>
          <w:rFonts w:ascii="Azo Sans Lt" w:hAnsi="Azo Sans Lt"/>
          <w:w w:val="120"/>
          <w:sz w:val="20"/>
          <w:szCs w:val="20"/>
        </w:rPr>
        <w:t>preços</w:t>
      </w:r>
      <w:r w:rsidRPr="00DD35BD">
        <w:rPr>
          <w:rFonts w:ascii="Azo Sans Lt" w:hAnsi="Azo Sans Lt"/>
          <w:spacing w:val="-42"/>
          <w:w w:val="120"/>
          <w:sz w:val="20"/>
          <w:szCs w:val="20"/>
        </w:rPr>
        <w:t xml:space="preserve"> </w:t>
      </w:r>
      <w:r w:rsidRPr="00DD35BD">
        <w:rPr>
          <w:rFonts w:ascii="Azo Sans Lt" w:hAnsi="Azo Sans Lt"/>
          <w:w w:val="120"/>
          <w:sz w:val="20"/>
          <w:szCs w:val="20"/>
        </w:rPr>
        <w:t>dos</w:t>
      </w:r>
      <w:r w:rsidRPr="00DD35BD">
        <w:rPr>
          <w:rFonts w:ascii="Azo Sans Lt" w:hAnsi="Azo Sans Lt"/>
          <w:spacing w:val="-43"/>
          <w:w w:val="120"/>
          <w:sz w:val="20"/>
          <w:szCs w:val="20"/>
        </w:rPr>
        <w:t xml:space="preserve"> </w:t>
      </w:r>
      <w:r w:rsidRPr="00DD35BD">
        <w:rPr>
          <w:rFonts w:ascii="Azo Sans Lt" w:hAnsi="Azo Sans Lt"/>
          <w:w w:val="120"/>
          <w:sz w:val="20"/>
          <w:szCs w:val="20"/>
        </w:rPr>
        <w:t>licitantes</w:t>
      </w:r>
      <w:r w:rsidRPr="00DD35BD">
        <w:rPr>
          <w:rFonts w:ascii="Azo Sans Lt" w:hAnsi="Azo Sans Lt"/>
          <w:spacing w:val="-42"/>
          <w:w w:val="120"/>
          <w:sz w:val="20"/>
          <w:szCs w:val="20"/>
        </w:rPr>
        <w:t xml:space="preserve"> </w:t>
      </w:r>
      <w:r w:rsidRPr="00DD35BD">
        <w:rPr>
          <w:rFonts w:ascii="Azo Sans Lt" w:hAnsi="Azo Sans Lt"/>
          <w:w w:val="120"/>
          <w:sz w:val="20"/>
          <w:szCs w:val="20"/>
        </w:rPr>
        <w:t>que</w:t>
      </w:r>
      <w:r w:rsidRPr="00DD35BD">
        <w:rPr>
          <w:rFonts w:ascii="Azo Sans Lt" w:hAnsi="Azo Sans Lt"/>
          <w:spacing w:val="-40"/>
          <w:w w:val="120"/>
          <w:sz w:val="20"/>
          <w:szCs w:val="20"/>
        </w:rPr>
        <w:t xml:space="preserve"> </w:t>
      </w:r>
      <w:r w:rsidRPr="00DD35BD">
        <w:rPr>
          <w:rFonts w:ascii="Azo Sans Lt" w:hAnsi="Azo Sans Lt"/>
          <w:w w:val="120"/>
          <w:sz w:val="20"/>
          <w:szCs w:val="20"/>
        </w:rPr>
        <w:t>aceitaram</w:t>
      </w:r>
      <w:r w:rsidRPr="00DD35BD">
        <w:rPr>
          <w:rFonts w:ascii="Azo Sans Lt" w:hAnsi="Azo Sans Lt"/>
          <w:spacing w:val="-41"/>
          <w:w w:val="120"/>
          <w:sz w:val="20"/>
          <w:szCs w:val="20"/>
        </w:rPr>
        <w:t xml:space="preserve"> </w:t>
      </w:r>
      <w:r w:rsidRPr="00DD35BD">
        <w:rPr>
          <w:rFonts w:ascii="Azo Sans Lt" w:hAnsi="Azo Sans Lt"/>
          <w:w w:val="120"/>
          <w:sz w:val="20"/>
          <w:szCs w:val="20"/>
        </w:rPr>
        <w:t>cotar</w:t>
      </w:r>
      <w:r w:rsidRPr="00DD35BD">
        <w:rPr>
          <w:rFonts w:ascii="Azo Sans Lt" w:hAnsi="Azo Sans Lt"/>
          <w:spacing w:val="-43"/>
          <w:w w:val="120"/>
          <w:sz w:val="20"/>
          <w:szCs w:val="20"/>
        </w:rPr>
        <w:t xml:space="preserve"> </w:t>
      </w:r>
      <w:r w:rsidRPr="00DD35BD">
        <w:rPr>
          <w:rFonts w:ascii="Azo Sans Lt" w:hAnsi="Azo Sans Lt"/>
          <w:w w:val="120"/>
          <w:sz w:val="20"/>
          <w:szCs w:val="20"/>
        </w:rPr>
        <w:t>os</w:t>
      </w:r>
      <w:r w:rsidRPr="00DD35BD">
        <w:rPr>
          <w:rFonts w:ascii="Azo Sans Lt" w:hAnsi="Azo Sans Lt"/>
          <w:spacing w:val="-41"/>
          <w:w w:val="120"/>
          <w:sz w:val="20"/>
          <w:szCs w:val="20"/>
        </w:rPr>
        <w:t xml:space="preserve"> </w:t>
      </w:r>
      <w:r w:rsidRPr="00DD35BD">
        <w:rPr>
          <w:rFonts w:ascii="Azo Sans Lt" w:hAnsi="Azo Sans Lt"/>
          <w:w w:val="120"/>
          <w:sz w:val="20"/>
          <w:szCs w:val="20"/>
        </w:rPr>
        <w:t>itens com preços iguais ao do licitante vencedor, na sequência da classificação do certame.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427D40" w:rsidRPr="00DD35BD" w14:paraId="5E279D1C" w14:textId="77777777" w:rsidTr="00771DFB">
        <w:trPr>
          <w:trHeight w:val="453"/>
          <w:jc w:val="center"/>
        </w:trPr>
        <w:tc>
          <w:tcPr>
            <w:tcW w:w="384" w:type="pct"/>
            <w:shd w:val="clear" w:color="auto" w:fill="D9D9D9"/>
          </w:tcPr>
          <w:p w14:paraId="3E7AFC76" w14:textId="77777777" w:rsidR="00427D40" w:rsidRPr="001D3C11" w:rsidRDefault="00427D40" w:rsidP="00771DFB">
            <w:pPr>
              <w:pStyle w:val="TableParagraph"/>
              <w:spacing w:after="120" w:line="360" w:lineRule="auto"/>
              <w:rPr>
                <w:rFonts w:ascii="Azo Sans Lt" w:hAnsi="Azo Sans Lt"/>
                <w:sz w:val="20"/>
                <w:szCs w:val="20"/>
              </w:rPr>
            </w:pPr>
          </w:p>
        </w:tc>
        <w:tc>
          <w:tcPr>
            <w:tcW w:w="4616" w:type="pct"/>
            <w:gridSpan w:val="4"/>
            <w:shd w:val="clear" w:color="auto" w:fill="D9D9D9"/>
          </w:tcPr>
          <w:p w14:paraId="0F3422CC" w14:textId="77777777" w:rsidR="00427D40" w:rsidRPr="001D3C11" w:rsidRDefault="00427D40" w:rsidP="00771DFB">
            <w:pPr>
              <w:pStyle w:val="TableParagraph"/>
              <w:spacing w:after="120" w:line="360" w:lineRule="auto"/>
              <w:ind w:left="3430" w:right="3411"/>
              <w:jc w:val="center"/>
              <w:rPr>
                <w:rFonts w:ascii="Azo Sans Lt" w:hAnsi="Azo Sans Lt"/>
                <w:b/>
                <w:sz w:val="20"/>
                <w:szCs w:val="20"/>
              </w:rPr>
            </w:pPr>
            <w:r w:rsidRPr="001D3C11">
              <w:rPr>
                <w:rFonts w:ascii="Azo Sans Lt" w:hAnsi="Azo Sans Lt"/>
                <w:b/>
                <w:w w:val="105"/>
                <w:sz w:val="20"/>
                <w:szCs w:val="20"/>
              </w:rPr>
              <w:t>XXª Classificada</w:t>
            </w:r>
          </w:p>
        </w:tc>
      </w:tr>
      <w:tr w:rsidR="00427D40" w:rsidRPr="00DD35BD" w14:paraId="456C32D7" w14:textId="77777777" w:rsidTr="00771DFB">
        <w:trPr>
          <w:trHeight w:val="453"/>
          <w:jc w:val="center"/>
        </w:trPr>
        <w:tc>
          <w:tcPr>
            <w:tcW w:w="384" w:type="pct"/>
            <w:shd w:val="clear" w:color="auto" w:fill="F1F1F1"/>
          </w:tcPr>
          <w:p w14:paraId="30C3336F" w14:textId="77777777" w:rsidR="00427D40" w:rsidRPr="001D3C11" w:rsidRDefault="00427D40" w:rsidP="00771DFB">
            <w:pPr>
              <w:pStyle w:val="TableParagraph"/>
              <w:spacing w:after="120" w:line="360" w:lineRule="auto"/>
              <w:rPr>
                <w:rFonts w:ascii="Azo Sans Lt" w:hAnsi="Azo Sans Lt"/>
                <w:sz w:val="20"/>
                <w:szCs w:val="20"/>
              </w:rPr>
            </w:pPr>
          </w:p>
        </w:tc>
        <w:tc>
          <w:tcPr>
            <w:tcW w:w="4616" w:type="pct"/>
            <w:gridSpan w:val="4"/>
            <w:shd w:val="clear" w:color="auto" w:fill="F1F1F1"/>
          </w:tcPr>
          <w:p w14:paraId="4B98F141"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w w:val="110"/>
                <w:sz w:val="20"/>
                <w:szCs w:val="20"/>
              </w:rPr>
              <w:t>Empresa:</w:t>
            </w:r>
          </w:p>
        </w:tc>
      </w:tr>
      <w:tr w:rsidR="00427D40" w:rsidRPr="00DD35BD" w14:paraId="229CB8CD" w14:textId="77777777" w:rsidTr="00771DFB">
        <w:trPr>
          <w:trHeight w:val="455"/>
          <w:jc w:val="center"/>
        </w:trPr>
        <w:tc>
          <w:tcPr>
            <w:tcW w:w="384" w:type="pct"/>
            <w:shd w:val="clear" w:color="auto" w:fill="F1F1F1"/>
          </w:tcPr>
          <w:p w14:paraId="62E72EFB" w14:textId="77777777" w:rsidR="00427D40" w:rsidRPr="001D3C11" w:rsidRDefault="00427D40" w:rsidP="00771DFB">
            <w:pPr>
              <w:pStyle w:val="TableParagraph"/>
              <w:spacing w:after="120" w:line="360" w:lineRule="auto"/>
              <w:rPr>
                <w:rFonts w:ascii="Azo Sans Lt" w:hAnsi="Azo Sans Lt"/>
                <w:sz w:val="20"/>
                <w:szCs w:val="20"/>
              </w:rPr>
            </w:pPr>
          </w:p>
        </w:tc>
        <w:tc>
          <w:tcPr>
            <w:tcW w:w="4616" w:type="pct"/>
            <w:gridSpan w:val="4"/>
            <w:shd w:val="clear" w:color="auto" w:fill="F1F1F1"/>
          </w:tcPr>
          <w:p w14:paraId="5A023AF5"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w w:val="105"/>
                <w:sz w:val="20"/>
                <w:szCs w:val="20"/>
              </w:rPr>
              <w:t>Endereço:</w:t>
            </w:r>
          </w:p>
        </w:tc>
      </w:tr>
      <w:tr w:rsidR="00427D40" w:rsidRPr="00DD35BD" w14:paraId="305CBE58" w14:textId="77777777" w:rsidTr="005E7711">
        <w:trPr>
          <w:trHeight w:val="453"/>
          <w:jc w:val="center"/>
        </w:trPr>
        <w:tc>
          <w:tcPr>
            <w:tcW w:w="1462" w:type="pct"/>
            <w:gridSpan w:val="2"/>
            <w:shd w:val="clear" w:color="auto" w:fill="F1F1F1"/>
          </w:tcPr>
          <w:p w14:paraId="716A443F"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sz w:val="20"/>
                <w:szCs w:val="20"/>
              </w:rPr>
              <w:t>CNPJ:</w:t>
            </w:r>
          </w:p>
        </w:tc>
        <w:tc>
          <w:tcPr>
            <w:tcW w:w="2230" w:type="pct"/>
            <w:shd w:val="clear" w:color="auto" w:fill="F1F1F1"/>
          </w:tcPr>
          <w:p w14:paraId="14C9126F" w14:textId="77777777" w:rsidR="00427D40" w:rsidRPr="001D3C11" w:rsidRDefault="00427D40" w:rsidP="00771DFB">
            <w:pPr>
              <w:pStyle w:val="TableParagraph"/>
              <w:spacing w:after="120" w:line="360" w:lineRule="auto"/>
              <w:ind w:left="110"/>
              <w:rPr>
                <w:rFonts w:ascii="Azo Sans Lt" w:hAnsi="Azo Sans Lt"/>
                <w:b/>
                <w:sz w:val="20"/>
                <w:szCs w:val="20"/>
              </w:rPr>
            </w:pPr>
            <w:r w:rsidRPr="001D3C11">
              <w:rPr>
                <w:rFonts w:ascii="Azo Sans Lt" w:hAnsi="Azo Sans Lt"/>
                <w:b/>
                <w:w w:val="105"/>
                <w:sz w:val="20"/>
                <w:szCs w:val="20"/>
              </w:rPr>
              <w:t>E-mail:</w:t>
            </w:r>
          </w:p>
        </w:tc>
        <w:tc>
          <w:tcPr>
            <w:tcW w:w="566" w:type="pct"/>
            <w:shd w:val="clear" w:color="auto" w:fill="F1F1F1"/>
          </w:tcPr>
          <w:p w14:paraId="00D4F562" w14:textId="77777777" w:rsidR="00427D40" w:rsidRPr="001D3C11" w:rsidRDefault="00427D40" w:rsidP="00771DFB">
            <w:pPr>
              <w:pStyle w:val="TableParagraph"/>
              <w:spacing w:after="120" w:line="360" w:lineRule="auto"/>
              <w:rPr>
                <w:rFonts w:ascii="Azo Sans Lt" w:hAnsi="Azo Sans Lt"/>
                <w:sz w:val="20"/>
                <w:szCs w:val="20"/>
              </w:rPr>
            </w:pPr>
          </w:p>
        </w:tc>
        <w:tc>
          <w:tcPr>
            <w:tcW w:w="742" w:type="pct"/>
            <w:shd w:val="clear" w:color="auto" w:fill="F1F1F1"/>
          </w:tcPr>
          <w:p w14:paraId="04D667E7" w14:textId="77777777" w:rsidR="00427D40" w:rsidRPr="001D3C11" w:rsidRDefault="00427D40" w:rsidP="00771DFB">
            <w:pPr>
              <w:pStyle w:val="TableParagraph"/>
              <w:spacing w:after="120" w:line="360" w:lineRule="auto"/>
              <w:ind w:left="113"/>
              <w:rPr>
                <w:rFonts w:ascii="Azo Sans Lt" w:hAnsi="Azo Sans Lt"/>
                <w:b/>
                <w:sz w:val="20"/>
                <w:szCs w:val="20"/>
              </w:rPr>
            </w:pPr>
            <w:r w:rsidRPr="001D3C11">
              <w:rPr>
                <w:rFonts w:ascii="Azo Sans Lt" w:hAnsi="Azo Sans Lt"/>
                <w:b/>
                <w:w w:val="110"/>
                <w:sz w:val="20"/>
                <w:szCs w:val="20"/>
              </w:rPr>
              <w:t>Telefone:</w:t>
            </w:r>
          </w:p>
        </w:tc>
      </w:tr>
    </w:tbl>
    <w:p w14:paraId="70FF087F" w14:textId="77777777" w:rsidR="00427D40" w:rsidRDefault="00427D40" w:rsidP="00427D40">
      <w:pPr>
        <w:spacing w:after="120" w:line="360" w:lineRule="auto"/>
        <w:rPr>
          <w:rFonts w:ascii="Azo Sans Lt" w:hAnsi="Azo Sans Lt"/>
          <w:sz w:val="20"/>
          <w:szCs w:val="20"/>
        </w:rPr>
      </w:pPr>
    </w:p>
    <w:tbl>
      <w:tblPr>
        <w:tblW w:w="5000" w:type="pct"/>
        <w:tblCellMar>
          <w:left w:w="70" w:type="dxa"/>
          <w:right w:w="70" w:type="dxa"/>
        </w:tblCellMar>
        <w:tblLook w:val="04A0" w:firstRow="1" w:lastRow="0" w:firstColumn="1" w:lastColumn="0" w:noHBand="0" w:noVBand="1"/>
      </w:tblPr>
      <w:tblGrid>
        <w:gridCol w:w="609"/>
        <w:gridCol w:w="1085"/>
        <w:gridCol w:w="3756"/>
        <w:gridCol w:w="965"/>
        <w:gridCol w:w="742"/>
        <w:gridCol w:w="1061"/>
        <w:gridCol w:w="1414"/>
      </w:tblGrid>
      <w:tr w:rsidR="00427D40" w:rsidRPr="004D3015" w14:paraId="3A209207" w14:textId="77777777" w:rsidTr="00771DFB">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F5D87A"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C7E8495"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CB10DD1"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F6BD28E"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w:t>
            </w:r>
            <w:r>
              <w:rPr>
                <w:rFonts w:ascii="Calibri" w:hAnsi="Calibri" w:cs="Calibri"/>
                <w:b/>
                <w:bCs/>
                <w:color w:val="FFFFFF" w:themeColor="background1"/>
              </w:rPr>
              <w:t>NID.</w:t>
            </w:r>
            <w:r w:rsidRPr="0042462B">
              <w:rPr>
                <w:rFonts w:ascii="Calibri" w:hAnsi="Calibri" w:cs="Calibri"/>
                <w:b/>
                <w:bCs/>
                <w:color w:val="FFFFFF" w:themeColor="background1"/>
              </w:rPr>
              <w:t xml:space="preserve">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679844D"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5ED55B68"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PREÇO</w:t>
            </w:r>
          </w:p>
        </w:tc>
      </w:tr>
      <w:tr w:rsidR="00427D40" w:rsidRPr="004D3015" w14:paraId="1205087F" w14:textId="77777777" w:rsidTr="00771DFB">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E8EE9F1" w14:textId="77777777" w:rsidR="00427D40" w:rsidRPr="0042462B" w:rsidRDefault="00427D40" w:rsidP="00771DFB">
            <w:pPr>
              <w:rPr>
                <w:rFonts w:ascii="Calibri" w:hAnsi="Calibri" w:cs="Calibri"/>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BB17C66" w14:textId="77777777" w:rsidR="00427D40" w:rsidRPr="0042462B" w:rsidRDefault="00427D40" w:rsidP="00771DFB">
            <w:pPr>
              <w:rPr>
                <w:rFonts w:ascii="Calibri" w:hAnsi="Calibri" w:cs="Calibri"/>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FE113A" w14:textId="77777777" w:rsidR="00427D40" w:rsidRPr="0042462B" w:rsidRDefault="00427D40" w:rsidP="00771DFB">
            <w:pPr>
              <w:rPr>
                <w:rFonts w:ascii="Calibri" w:hAnsi="Calibri" w:cs="Calibri"/>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7E78C13" w14:textId="77777777" w:rsidR="00427D40" w:rsidRPr="0042462B" w:rsidRDefault="00427D40" w:rsidP="00771DFB">
            <w:pPr>
              <w:rPr>
                <w:rFonts w:ascii="Calibri" w:hAnsi="Calibri" w:cs="Calibri"/>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8F5A2FA" w14:textId="77777777" w:rsidR="00427D40" w:rsidRPr="0042462B" w:rsidRDefault="00427D40" w:rsidP="00771DFB">
            <w:pPr>
              <w:rPr>
                <w:rFonts w:ascii="Calibri" w:hAnsi="Calibri" w:cs="Calibri"/>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27A14C8"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07C0CD4" w14:textId="77777777" w:rsidR="00427D40" w:rsidRPr="0042462B" w:rsidRDefault="00427D40" w:rsidP="00771DFB">
            <w:pPr>
              <w:jc w:val="center"/>
              <w:rPr>
                <w:rFonts w:ascii="Calibri" w:hAnsi="Calibri" w:cs="Calibri"/>
                <w:b/>
                <w:bCs/>
                <w:color w:val="FFFFFF" w:themeColor="background1"/>
              </w:rPr>
            </w:pPr>
            <w:r w:rsidRPr="0042462B">
              <w:rPr>
                <w:rFonts w:ascii="Calibri" w:hAnsi="Calibri" w:cs="Calibri"/>
                <w:b/>
                <w:bCs/>
                <w:color w:val="FFFFFF" w:themeColor="background1"/>
              </w:rPr>
              <w:t>TOTAL</w:t>
            </w:r>
          </w:p>
        </w:tc>
      </w:tr>
      <w:tr w:rsidR="00427D40" w:rsidRPr="004D3015" w14:paraId="1491AE4E" w14:textId="77777777" w:rsidTr="004317B7">
        <w:trPr>
          <w:trHeight w:val="60"/>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66239DB1" w14:textId="77777777" w:rsidR="00427D40" w:rsidRPr="004D3015" w:rsidRDefault="00427D40" w:rsidP="00771DFB">
            <w:pPr>
              <w:jc w:val="center"/>
              <w:rPr>
                <w:rFonts w:ascii="Calibri" w:hAnsi="Calibri" w:cs="Calibri"/>
                <w:color w:val="000000"/>
              </w:rPr>
            </w:pPr>
            <w:r>
              <w:rPr>
                <w:rFonts w:ascii="Calibri" w:hAnsi="Calibri" w:cs="Calibri"/>
                <w:color w:val="000000"/>
              </w:rPr>
              <w:t>1</w:t>
            </w:r>
          </w:p>
        </w:tc>
        <w:tc>
          <w:tcPr>
            <w:tcW w:w="563" w:type="pct"/>
            <w:tcBorders>
              <w:top w:val="single" w:sz="4" w:space="0" w:color="auto"/>
              <w:left w:val="nil"/>
              <w:bottom w:val="single" w:sz="4" w:space="0" w:color="auto"/>
              <w:right w:val="single" w:sz="4" w:space="0" w:color="auto"/>
            </w:tcBorders>
            <w:shd w:val="clear" w:color="auto" w:fill="auto"/>
            <w:vAlign w:val="center"/>
          </w:tcPr>
          <w:p w14:paraId="7F6579EC" w14:textId="77777777" w:rsidR="00427D40" w:rsidRPr="004D3015" w:rsidRDefault="00427D40" w:rsidP="00771DFB">
            <w:pPr>
              <w:jc w:val="center"/>
              <w:rPr>
                <w:rFonts w:ascii="Calibri" w:hAnsi="Calibri" w:cs="Calibri"/>
                <w:color w:val="000000"/>
              </w:rPr>
            </w:pPr>
          </w:p>
        </w:tc>
        <w:tc>
          <w:tcPr>
            <w:tcW w:w="1950" w:type="pct"/>
            <w:tcBorders>
              <w:top w:val="single" w:sz="4" w:space="0" w:color="auto"/>
              <w:left w:val="nil"/>
              <w:bottom w:val="single" w:sz="4" w:space="0" w:color="auto"/>
              <w:right w:val="single" w:sz="4" w:space="0" w:color="auto"/>
            </w:tcBorders>
            <w:shd w:val="clear" w:color="auto" w:fill="auto"/>
            <w:vAlign w:val="center"/>
          </w:tcPr>
          <w:p w14:paraId="73033EC7" w14:textId="77777777" w:rsidR="00427D40" w:rsidRPr="004D3015" w:rsidRDefault="00427D40" w:rsidP="00771DFB">
            <w:pPr>
              <w:rPr>
                <w:rFonts w:ascii="Calibri" w:hAnsi="Calibri" w:cs="Calibri"/>
                <w:color w:val="000000"/>
              </w:rPr>
            </w:pPr>
          </w:p>
        </w:tc>
        <w:tc>
          <w:tcPr>
            <w:tcW w:w="501" w:type="pct"/>
            <w:tcBorders>
              <w:top w:val="single" w:sz="4" w:space="0" w:color="auto"/>
              <w:left w:val="nil"/>
              <w:bottom w:val="single" w:sz="4" w:space="0" w:color="auto"/>
              <w:right w:val="single" w:sz="4" w:space="0" w:color="auto"/>
            </w:tcBorders>
            <w:shd w:val="clear" w:color="auto" w:fill="auto"/>
            <w:vAlign w:val="center"/>
          </w:tcPr>
          <w:p w14:paraId="5E8C55CC" w14:textId="77777777" w:rsidR="00427D40" w:rsidRPr="004D3015" w:rsidRDefault="00427D40" w:rsidP="00771DFB">
            <w:pPr>
              <w:jc w:val="center"/>
              <w:rPr>
                <w:rFonts w:ascii="Calibri" w:hAnsi="Calibri" w:cs="Calibri"/>
                <w:color w:val="000000"/>
              </w:rPr>
            </w:pPr>
          </w:p>
        </w:tc>
        <w:tc>
          <w:tcPr>
            <w:tcW w:w="385" w:type="pct"/>
            <w:tcBorders>
              <w:top w:val="single" w:sz="4" w:space="0" w:color="auto"/>
              <w:left w:val="nil"/>
              <w:bottom w:val="single" w:sz="4" w:space="0" w:color="auto"/>
              <w:right w:val="single" w:sz="4" w:space="0" w:color="auto"/>
            </w:tcBorders>
            <w:shd w:val="clear" w:color="auto" w:fill="auto"/>
            <w:vAlign w:val="center"/>
          </w:tcPr>
          <w:p w14:paraId="48C4568A" w14:textId="77777777" w:rsidR="00427D40" w:rsidRPr="004D3015" w:rsidRDefault="00427D40" w:rsidP="00771DFB">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2F38C766" w14:textId="77777777" w:rsidR="00427D40" w:rsidRPr="004D3015" w:rsidRDefault="00427D40" w:rsidP="00771DFB">
            <w:pPr>
              <w:jc w:val="center"/>
              <w:rPr>
                <w:rFonts w:ascii="Calibri" w:hAnsi="Calibri" w:cs="Calibri"/>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304650AC" w14:textId="77777777" w:rsidR="00427D40" w:rsidRPr="004D3015" w:rsidRDefault="00427D40" w:rsidP="00771DFB">
            <w:pPr>
              <w:jc w:val="right"/>
              <w:rPr>
                <w:rFonts w:ascii="Calibri" w:hAnsi="Calibri" w:cs="Calibri"/>
                <w:color w:val="000000"/>
              </w:rPr>
            </w:pPr>
          </w:p>
        </w:tc>
      </w:tr>
      <w:tr w:rsidR="00427D40" w:rsidRPr="004D3015" w14:paraId="127F7416" w14:textId="77777777" w:rsidTr="004317B7">
        <w:trPr>
          <w:trHeight w:val="67"/>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33D89551" w14:textId="77777777" w:rsidR="00427D40" w:rsidRPr="004D3015" w:rsidRDefault="00427D40" w:rsidP="00771DFB">
            <w:pPr>
              <w:jc w:val="center"/>
              <w:rPr>
                <w:rFonts w:ascii="Calibri" w:hAnsi="Calibri" w:cs="Calibri"/>
                <w:color w:val="000000"/>
              </w:rPr>
            </w:pPr>
            <w:r>
              <w:rPr>
                <w:rFonts w:ascii="Calibri" w:hAnsi="Calibri" w:cs="Calibri"/>
                <w:color w:val="000000"/>
              </w:rPr>
              <w:t>2</w:t>
            </w:r>
          </w:p>
        </w:tc>
        <w:tc>
          <w:tcPr>
            <w:tcW w:w="563" w:type="pct"/>
            <w:tcBorders>
              <w:top w:val="single" w:sz="4" w:space="0" w:color="auto"/>
              <w:left w:val="nil"/>
              <w:bottom w:val="single" w:sz="4" w:space="0" w:color="auto"/>
              <w:right w:val="nil"/>
            </w:tcBorders>
            <w:shd w:val="clear" w:color="auto" w:fill="auto"/>
            <w:vAlign w:val="center"/>
          </w:tcPr>
          <w:p w14:paraId="16E519FF" w14:textId="77777777" w:rsidR="00427D40" w:rsidRPr="004D3015" w:rsidRDefault="00427D40" w:rsidP="00771DFB">
            <w:pPr>
              <w:jc w:val="center"/>
              <w:rPr>
                <w:rFonts w:ascii="Calibri" w:hAnsi="Calibri" w:cs="Calibri"/>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6E230FBE" w14:textId="77777777" w:rsidR="00427D40" w:rsidRPr="004D3015" w:rsidRDefault="00427D40" w:rsidP="00771DFB">
            <w:pPr>
              <w:rPr>
                <w:rFonts w:ascii="Calibri" w:hAnsi="Calibri" w:cs="Calibri"/>
                <w:color w:val="000000"/>
              </w:rPr>
            </w:pPr>
          </w:p>
        </w:tc>
        <w:tc>
          <w:tcPr>
            <w:tcW w:w="501" w:type="pct"/>
            <w:tcBorders>
              <w:top w:val="single" w:sz="4" w:space="0" w:color="auto"/>
              <w:left w:val="single" w:sz="4" w:space="0" w:color="auto"/>
              <w:bottom w:val="single" w:sz="4" w:space="0" w:color="auto"/>
              <w:right w:val="nil"/>
            </w:tcBorders>
            <w:shd w:val="clear" w:color="auto" w:fill="auto"/>
            <w:vAlign w:val="center"/>
          </w:tcPr>
          <w:p w14:paraId="521FF07F" w14:textId="77777777" w:rsidR="00427D40" w:rsidRPr="004D3015" w:rsidRDefault="00427D40" w:rsidP="00771DFB">
            <w:pPr>
              <w:jc w:val="center"/>
              <w:rPr>
                <w:rFonts w:ascii="Calibri" w:hAnsi="Calibri" w:cs="Calibri"/>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2E5A175F" w14:textId="77777777" w:rsidR="00427D40" w:rsidRPr="004D3015" w:rsidRDefault="00427D40" w:rsidP="00771DFB">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513F6C2E" w14:textId="77777777" w:rsidR="00427D40" w:rsidRPr="004D3015" w:rsidRDefault="00427D40" w:rsidP="00771DFB">
            <w:pPr>
              <w:jc w:val="center"/>
              <w:rPr>
                <w:rFonts w:ascii="Calibri" w:hAnsi="Calibri" w:cs="Calibri"/>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0926044B" w14:textId="77777777" w:rsidR="00427D40" w:rsidRPr="004D3015" w:rsidRDefault="00427D40" w:rsidP="00771DFB">
            <w:pPr>
              <w:jc w:val="right"/>
              <w:rPr>
                <w:rFonts w:ascii="Calibri" w:hAnsi="Calibri" w:cs="Calibri"/>
                <w:color w:val="000000"/>
              </w:rPr>
            </w:pPr>
          </w:p>
        </w:tc>
      </w:tr>
      <w:tr w:rsidR="00427D40" w:rsidRPr="004D3015" w14:paraId="017DF092" w14:textId="77777777" w:rsidTr="004317B7">
        <w:trPr>
          <w:trHeight w:val="60"/>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3E95245E" w14:textId="77777777" w:rsidR="00427D40" w:rsidRPr="004D3015" w:rsidRDefault="00427D40" w:rsidP="00771DFB">
            <w:pPr>
              <w:jc w:val="center"/>
              <w:rPr>
                <w:rFonts w:ascii="Calibri" w:hAnsi="Calibri" w:cs="Calibri"/>
                <w:color w:val="000000"/>
              </w:rPr>
            </w:pPr>
            <w:r>
              <w:rPr>
                <w:rFonts w:ascii="Calibri" w:hAnsi="Calibri" w:cs="Calibri"/>
                <w:color w:val="000000"/>
              </w:rPr>
              <w:t>...</w:t>
            </w:r>
          </w:p>
        </w:tc>
        <w:tc>
          <w:tcPr>
            <w:tcW w:w="563" w:type="pct"/>
            <w:tcBorders>
              <w:top w:val="single" w:sz="4" w:space="0" w:color="auto"/>
              <w:left w:val="nil"/>
              <w:bottom w:val="single" w:sz="4" w:space="0" w:color="auto"/>
              <w:right w:val="nil"/>
            </w:tcBorders>
            <w:shd w:val="clear" w:color="auto" w:fill="auto"/>
            <w:vAlign w:val="center"/>
          </w:tcPr>
          <w:p w14:paraId="7AA102B6" w14:textId="77777777" w:rsidR="00427D40" w:rsidRPr="004D3015" w:rsidRDefault="00427D40" w:rsidP="00771DFB">
            <w:pPr>
              <w:jc w:val="center"/>
              <w:rPr>
                <w:rFonts w:ascii="Calibri" w:hAnsi="Calibri" w:cs="Calibri"/>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0DF1F4C9" w14:textId="77777777" w:rsidR="00427D40" w:rsidRPr="004D3015" w:rsidRDefault="00427D40" w:rsidP="00771DFB">
            <w:pPr>
              <w:rPr>
                <w:rFonts w:ascii="Calibri" w:hAnsi="Calibri" w:cs="Calibri"/>
                <w:color w:val="000000"/>
              </w:rPr>
            </w:pPr>
          </w:p>
        </w:tc>
        <w:tc>
          <w:tcPr>
            <w:tcW w:w="501" w:type="pct"/>
            <w:tcBorders>
              <w:top w:val="single" w:sz="4" w:space="0" w:color="auto"/>
              <w:left w:val="single" w:sz="4" w:space="0" w:color="auto"/>
              <w:bottom w:val="single" w:sz="4" w:space="0" w:color="auto"/>
              <w:right w:val="nil"/>
            </w:tcBorders>
            <w:shd w:val="clear" w:color="auto" w:fill="auto"/>
            <w:noWrap/>
            <w:vAlign w:val="center"/>
          </w:tcPr>
          <w:p w14:paraId="16486F74" w14:textId="77777777" w:rsidR="00427D40" w:rsidRPr="004D3015" w:rsidRDefault="00427D40" w:rsidP="00771DFB">
            <w:pPr>
              <w:jc w:val="center"/>
              <w:rPr>
                <w:rFonts w:ascii="Calibri" w:hAnsi="Calibri" w:cs="Calibri"/>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883F6" w14:textId="77777777" w:rsidR="00427D40" w:rsidRPr="004D3015" w:rsidRDefault="00427D40" w:rsidP="00771DFB">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3A1B77DE" w14:textId="77777777" w:rsidR="00427D40" w:rsidRPr="004D3015" w:rsidRDefault="00427D40" w:rsidP="00771DFB">
            <w:pPr>
              <w:jc w:val="center"/>
              <w:rPr>
                <w:rFonts w:ascii="Calibri" w:hAnsi="Calibri" w:cs="Calibri"/>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4AD25118" w14:textId="77777777" w:rsidR="00427D40" w:rsidRPr="004D3015" w:rsidRDefault="00427D40" w:rsidP="00771DFB">
            <w:pPr>
              <w:jc w:val="right"/>
              <w:rPr>
                <w:rFonts w:ascii="Calibri" w:hAnsi="Calibri" w:cs="Calibri"/>
                <w:color w:val="000000"/>
              </w:rPr>
            </w:pPr>
          </w:p>
        </w:tc>
      </w:tr>
      <w:tr w:rsidR="00427D40" w:rsidRPr="004D3015" w14:paraId="17D27AE3" w14:textId="77777777" w:rsidTr="004317B7">
        <w:trPr>
          <w:trHeight w:val="60"/>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5782C543" w14:textId="77777777" w:rsidR="00427D40" w:rsidRPr="004D3015" w:rsidRDefault="00427D40" w:rsidP="00771DFB">
            <w:pPr>
              <w:jc w:val="right"/>
              <w:rPr>
                <w:rFonts w:ascii="Calibri" w:hAnsi="Calibri" w:cs="Calibri"/>
                <w:b/>
                <w:bCs/>
                <w:color w:val="000000"/>
              </w:rPr>
            </w:pPr>
            <w:r>
              <w:rPr>
                <w:rFonts w:ascii="Calibri" w:hAnsi="Calibri" w:cs="Calibri"/>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4ED68C55" w14:textId="77777777" w:rsidR="00427D40" w:rsidRPr="004D3015" w:rsidRDefault="00427D40" w:rsidP="00771DFB">
            <w:pPr>
              <w:jc w:val="right"/>
              <w:rPr>
                <w:rFonts w:ascii="Calibri" w:hAnsi="Calibri" w:cs="Calibri"/>
                <w:b/>
                <w:bCs/>
                <w:color w:val="000000"/>
              </w:rPr>
            </w:pPr>
            <w:r w:rsidRPr="004D3015">
              <w:rPr>
                <w:rFonts w:ascii="Calibri" w:hAnsi="Calibri" w:cs="Calibri"/>
                <w:b/>
                <w:bCs/>
                <w:color w:val="000000"/>
              </w:rPr>
              <w:t> </w:t>
            </w:r>
          </w:p>
        </w:tc>
      </w:tr>
    </w:tbl>
    <w:p w14:paraId="7442DBA3" w14:textId="5D07511E" w:rsidR="005E7711" w:rsidRDefault="005E7711" w:rsidP="00427D40">
      <w:pPr>
        <w:pStyle w:val="Corpodetexto"/>
        <w:spacing w:after="120" w:line="360" w:lineRule="auto"/>
        <w:rPr>
          <w:rFonts w:ascii="Azo Sans Lt" w:hAnsi="Azo Sans Lt"/>
          <w:sz w:val="16"/>
          <w:szCs w:val="16"/>
        </w:rPr>
      </w:pPr>
    </w:p>
    <w:p w14:paraId="7CBFD71E" w14:textId="66AC9754" w:rsidR="000D1A07" w:rsidRDefault="000D1A07" w:rsidP="00427D40">
      <w:pPr>
        <w:pStyle w:val="Corpodetexto"/>
        <w:spacing w:after="120" w:line="360" w:lineRule="auto"/>
        <w:rPr>
          <w:rFonts w:ascii="Azo Sans Lt" w:hAnsi="Azo Sans Lt"/>
          <w:sz w:val="16"/>
          <w:szCs w:val="16"/>
        </w:rPr>
      </w:pPr>
    </w:p>
    <w:p w14:paraId="5833A3F5" w14:textId="77777777" w:rsidR="002E24BA" w:rsidRDefault="002E24BA" w:rsidP="002E24BA">
      <w:pPr>
        <w:tabs>
          <w:tab w:val="left" w:pos="851"/>
        </w:tabs>
        <w:spacing w:before="113" w:line="360" w:lineRule="auto"/>
        <w:ind w:left="284" w:right="747"/>
        <w:jc w:val="both"/>
        <w:rPr>
          <w:rFonts w:ascii="Azo Sans Lt" w:hAnsi="Azo Sans Lt" w:cs="Arial"/>
          <w:w w:val="110"/>
        </w:rPr>
      </w:pPr>
    </w:p>
    <w:p w14:paraId="5025CC30" w14:textId="77777777" w:rsidR="002E24BA" w:rsidRDefault="002E24BA" w:rsidP="002E24BA">
      <w:pPr>
        <w:tabs>
          <w:tab w:val="left" w:pos="851"/>
        </w:tabs>
        <w:spacing w:before="113" w:line="360" w:lineRule="auto"/>
        <w:ind w:left="284" w:right="747"/>
        <w:jc w:val="center"/>
        <w:rPr>
          <w:rFonts w:ascii="Azo Sans Lt" w:hAnsi="Azo Sans Lt" w:cs="Arial"/>
          <w:w w:val="110"/>
        </w:rPr>
      </w:pPr>
      <w:r>
        <w:rPr>
          <w:rFonts w:ascii="Azo Sans Lt" w:hAnsi="Azo Sans Lt" w:cs="Arial"/>
          <w:w w:val="110"/>
        </w:rPr>
        <w:t>__________________________________________</w:t>
      </w:r>
    </w:p>
    <w:p w14:paraId="551733A4" w14:textId="77777777" w:rsidR="002E24BA" w:rsidRPr="002E24BA" w:rsidRDefault="002E24BA" w:rsidP="002E24BA">
      <w:pPr>
        <w:jc w:val="center"/>
        <w:rPr>
          <w:sz w:val="24"/>
          <w:szCs w:val="24"/>
        </w:rPr>
      </w:pPr>
      <w:r w:rsidRPr="002E24BA">
        <w:rPr>
          <w:rFonts w:ascii="Calibri" w:eastAsia="Calibri" w:hAnsi="Calibri" w:cs="Calibri"/>
          <w:b/>
          <w:sz w:val="24"/>
          <w:szCs w:val="24"/>
        </w:rPr>
        <w:t>André Luiz Montechiari Lobosco</w:t>
      </w:r>
    </w:p>
    <w:p w14:paraId="7624EB20" w14:textId="77777777" w:rsidR="002E24BA" w:rsidRPr="002E24BA" w:rsidRDefault="002E24BA" w:rsidP="002E24BA">
      <w:pPr>
        <w:jc w:val="center"/>
        <w:rPr>
          <w:bCs/>
        </w:rPr>
      </w:pPr>
      <w:r w:rsidRPr="002E24BA">
        <w:rPr>
          <w:rFonts w:ascii="Calibri" w:eastAsia="Calibri" w:hAnsi="Calibri" w:cs="Calibri"/>
          <w:bCs/>
        </w:rPr>
        <w:t>Secretário Municipal de Ciência, Tecnologia, Inovação e</w:t>
      </w:r>
    </w:p>
    <w:p w14:paraId="015D0E95" w14:textId="77777777" w:rsidR="002E24BA" w:rsidRPr="002E24BA" w:rsidRDefault="002E24BA" w:rsidP="002E24BA">
      <w:pPr>
        <w:jc w:val="center"/>
        <w:rPr>
          <w:bCs/>
        </w:rPr>
      </w:pPr>
      <w:r w:rsidRPr="002E24BA">
        <w:rPr>
          <w:rFonts w:ascii="Calibri" w:eastAsia="Calibri" w:hAnsi="Calibri" w:cs="Calibri"/>
          <w:bCs/>
        </w:rPr>
        <w:t>Educação Profissionalizante e Superior Matr.:</w:t>
      </w:r>
    </w:p>
    <w:p w14:paraId="6A052997" w14:textId="77777777" w:rsidR="002E24BA" w:rsidRPr="002E24BA" w:rsidRDefault="002E24BA" w:rsidP="002E24BA">
      <w:pPr>
        <w:jc w:val="center"/>
        <w:rPr>
          <w:bCs/>
        </w:rPr>
      </w:pPr>
      <w:r w:rsidRPr="002E24BA">
        <w:rPr>
          <w:rFonts w:ascii="Calibri" w:eastAsia="Calibri" w:hAnsi="Calibri" w:cs="Calibri"/>
          <w:bCs/>
        </w:rPr>
        <w:t xml:space="preserve"> 063.200</w:t>
      </w:r>
    </w:p>
    <w:p w14:paraId="6319804A" w14:textId="77777777" w:rsidR="002E24BA" w:rsidRDefault="002E24BA" w:rsidP="002E24BA">
      <w:pPr>
        <w:pStyle w:val="Corpodetexto"/>
        <w:spacing w:after="120" w:line="360" w:lineRule="auto"/>
        <w:rPr>
          <w:rFonts w:ascii="Azo Sans Lt" w:hAnsi="Azo Sans Lt"/>
          <w:w w:val="115"/>
          <w:sz w:val="16"/>
          <w:szCs w:val="16"/>
        </w:rPr>
      </w:pPr>
    </w:p>
    <w:p w14:paraId="4DE3CA63" w14:textId="77777777" w:rsidR="000D1A07" w:rsidRDefault="000D1A07" w:rsidP="00427D40">
      <w:pPr>
        <w:pStyle w:val="Corpodetexto"/>
        <w:spacing w:after="120" w:line="360" w:lineRule="auto"/>
        <w:rPr>
          <w:rFonts w:ascii="Azo Sans Lt" w:hAnsi="Azo Sans Lt"/>
          <w:sz w:val="16"/>
          <w:szCs w:val="16"/>
        </w:rPr>
      </w:pPr>
    </w:p>
    <w:p w14:paraId="0C65E160" w14:textId="54C19282" w:rsidR="00427D40" w:rsidRPr="00C82A2F" w:rsidRDefault="00427D40" w:rsidP="00427D40">
      <w:pPr>
        <w:pStyle w:val="Corpodetexto"/>
        <w:spacing w:after="120" w:line="360" w:lineRule="auto"/>
        <w:rPr>
          <w:rFonts w:ascii="Azo Sans Lt" w:hAnsi="Azo Sans Lt"/>
          <w:sz w:val="16"/>
          <w:szCs w:val="16"/>
        </w:rPr>
      </w:pPr>
      <w:r w:rsidRPr="00C82A2F">
        <w:rPr>
          <w:noProof/>
          <w:sz w:val="18"/>
          <w:szCs w:val="18"/>
        </w:rPr>
        <mc:AlternateContent>
          <mc:Choice Requires="wps">
            <w:drawing>
              <wp:anchor distT="4294967295" distB="4294967295" distL="0" distR="0" simplePos="0" relativeHeight="251660288" behindDoc="1" locked="0" layoutInCell="1" allowOverlap="1" wp14:anchorId="42506E42" wp14:editId="22A29FF6">
                <wp:simplePos x="0" y="0"/>
                <wp:positionH relativeFrom="page">
                  <wp:posOffset>2495550</wp:posOffset>
                </wp:positionH>
                <wp:positionV relativeFrom="paragraph">
                  <wp:posOffset>196850</wp:posOffset>
                </wp:positionV>
                <wp:extent cx="2515870" cy="0"/>
                <wp:effectExtent l="0" t="0" r="0" b="0"/>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3B964787" id="Line 5"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NWPkDD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3B83DD04" w14:textId="77777777" w:rsidR="00427D40" w:rsidRPr="00C82A2F" w:rsidRDefault="00427D40" w:rsidP="00427D40">
      <w:pPr>
        <w:pStyle w:val="Corpodetexto"/>
        <w:tabs>
          <w:tab w:val="left" w:pos="5670"/>
        </w:tabs>
        <w:spacing w:after="120" w:line="360" w:lineRule="auto"/>
        <w:ind w:right="3"/>
        <w:jc w:val="center"/>
        <w:rPr>
          <w:rFonts w:ascii="Azo Sans Lt" w:hAnsi="Azo Sans Lt"/>
          <w:w w:val="115"/>
          <w:sz w:val="16"/>
          <w:szCs w:val="16"/>
        </w:rPr>
      </w:pPr>
      <w:r w:rsidRPr="00C82A2F">
        <w:rPr>
          <w:rFonts w:ascii="Azo Sans Lt" w:hAnsi="Azo Sans Lt"/>
          <w:w w:val="115"/>
          <w:sz w:val="16"/>
          <w:szCs w:val="16"/>
        </w:rPr>
        <w:t>Empresa</w:t>
      </w:r>
    </w:p>
    <w:p w14:paraId="45149ACB" w14:textId="36D813C1" w:rsidR="00C82A2F" w:rsidRDefault="00C82A2F" w:rsidP="00427D40">
      <w:pPr>
        <w:pStyle w:val="Corpodetexto"/>
        <w:spacing w:after="120" w:line="360" w:lineRule="auto"/>
        <w:rPr>
          <w:rFonts w:ascii="Azo Sans Lt" w:hAnsi="Azo Sans Lt"/>
          <w:sz w:val="16"/>
          <w:szCs w:val="16"/>
        </w:rPr>
      </w:pPr>
    </w:p>
    <w:p w14:paraId="1A7A9A26" w14:textId="77777777" w:rsidR="000D1A07" w:rsidRDefault="000D1A07" w:rsidP="00427D40">
      <w:pPr>
        <w:pStyle w:val="Corpodetexto"/>
        <w:spacing w:after="120" w:line="360" w:lineRule="auto"/>
        <w:rPr>
          <w:rFonts w:ascii="Azo Sans Lt" w:hAnsi="Azo Sans Lt"/>
          <w:sz w:val="16"/>
          <w:szCs w:val="16"/>
        </w:rPr>
      </w:pPr>
    </w:p>
    <w:p w14:paraId="4CC2C4AF" w14:textId="36AA79EF" w:rsidR="00427D40" w:rsidRPr="00C82A2F" w:rsidRDefault="00427D40" w:rsidP="00427D40">
      <w:pPr>
        <w:pStyle w:val="Corpodetexto"/>
        <w:spacing w:after="120" w:line="360" w:lineRule="auto"/>
        <w:rPr>
          <w:rFonts w:ascii="Azo Sans Lt" w:hAnsi="Azo Sans Lt"/>
          <w:sz w:val="16"/>
          <w:szCs w:val="16"/>
        </w:rPr>
      </w:pPr>
      <w:r w:rsidRPr="00C82A2F">
        <w:rPr>
          <w:noProof/>
          <w:sz w:val="18"/>
          <w:szCs w:val="18"/>
        </w:rPr>
        <w:lastRenderedPageBreak/>
        <mc:AlternateContent>
          <mc:Choice Requires="wps">
            <w:drawing>
              <wp:anchor distT="4294967295" distB="4294967295" distL="0" distR="0" simplePos="0" relativeHeight="251661312" behindDoc="1" locked="0" layoutInCell="1" allowOverlap="1" wp14:anchorId="53DF6CDE" wp14:editId="3D606BF2">
                <wp:simplePos x="0" y="0"/>
                <wp:positionH relativeFrom="page">
                  <wp:posOffset>2495550</wp:posOffset>
                </wp:positionH>
                <wp:positionV relativeFrom="paragraph">
                  <wp:posOffset>196850</wp:posOffset>
                </wp:positionV>
                <wp:extent cx="2515870" cy="0"/>
                <wp:effectExtent l="0" t="0" r="0" b="0"/>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5F58E445" id="Line 5" o:spid="_x0000_s1026" style="position:absolute;z-index:-25165516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H4u2Ij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5041F1D2" w14:textId="5699FBE9" w:rsidR="00427D40" w:rsidRPr="004317B7" w:rsidRDefault="00427D40" w:rsidP="004317B7">
      <w:pPr>
        <w:pStyle w:val="Corpodetexto"/>
        <w:tabs>
          <w:tab w:val="left" w:pos="5670"/>
        </w:tabs>
        <w:spacing w:after="120" w:line="360" w:lineRule="auto"/>
        <w:ind w:right="3"/>
        <w:jc w:val="center"/>
        <w:rPr>
          <w:rFonts w:ascii="Azo Sans Lt" w:hAnsi="Azo Sans Lt"/>
          <w:sz w:val="16"/>
          <w:szCs w:val="16"/>
        </w:rPr>
      </w:pPr>
      <w:r w:rsidRPr="00C82A2F">
        <w:rPr>
          <w:rFonts w:ascii="Azo Sans Lt" w:hAnsi="Azo Sans Lt"/>
          <w:w w:val="115"/>
          <w:sz w:val="16"/>
          <w:szCs w:val="16"/>
        </w:rPr>
        <w:t>Empresa</w:t>
      </w:r>
    </w:p>
    <w:sectPr w:rsidR="00427D40" w:rsidRPr="004317B7" w:rsidSect="00545C72">
      <w:headerReference w:type="default" r:id="rId8"/>
      <w:footerReference w:type="default" r:id="rId9"/>
      <w:pgSz w:w="11910" w:h="16850"/>
      <w:pgMar w:top="1418" w:right="1134" w:bottom="1418" w:left="1134" w:header="426"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1376B" w14:textId="77777777" w:rsidR="0012430F" w:rsidRDefault="0012430F">
      <w:r>
        <w:separator/>
      </w:r>
    </w:p>
  </w:endnote>
  <w:endnote w:type="continuationSeparator" w:id="0">
    <w:p w14:paraId="1170BF0E" w14:textId="77777777" w:rsidR="0012430F" w:rsidRDefault="00124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eelawadee UI Semilight">
    <w:panose1 w:val="020B04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Azo Sans Md">
    <w:altName w:val="Calibri"/>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altName w:val="Calibri"/>
    <w:panose1 w:val="02000000000000000000"/>
    <w:charset w:val="00"/>
    <w:family w:val="modern"/>
    <w:notTrueType/>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D85A" w14:textId="77777777" w:rsidR="00CE7C3F" w:rsidRDefault="00CE7C3F" w:rsidP="00CE7C3F">
    <w:pPr>
      <w:pStyle w:val="Rodap"/>
      <w:jc w:val="center"/>
      <w:rPr>
        <w:rFonts w:ascii="Azo Sans Lt" w:hAnsi="Azo Sans Lt"/>
        <w:b/>
        <w:bCs/>
        <w:color w:val="000000"/>
        <w:sz w:val="18"/>
        <w:szCs w:val="18"/>
        <w:lang w:val="pt-BR"/>
      </w:rPr>
    </w:pPr>
  </w:p>
  <w:p w14:paraId="732BE3BC" w14:textId="77777777"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Av. Alberto Braune, nº 224 – 2º Andar / Sala 212 – Centro – Nova Friburgo – RJ</w:t>
    </w:r>
  </w:p>
  <w:p w14:paraId="75CCAAD7" w14:textId="66E07B32"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e-mail: </w:t>
    </w:r>
    <w:hyperlink r:id="rId1" w:history="1">
      <w:r w:rsidR="00E913F6" w:rsidRPr="00C24ACE">
        <w:rPr>
          <w:rStyle w:val="Hyperlink"/>
          <w:rFonts w:ascii="Azo Sans Lt" w:hAnsi="Azo Sans Lt"/>
          <w:b/>
          <w:bCs/>
          <w:sz w:val="16"/>
          <w:szCs w:val="16"/>
          <w:lang w:val="pt-BR"/>
        </w:rPr>
        <w:t>pregaoeletronico.friburgo@gmail.com</w:t>
      </w:r>
    </w:hyperlink>
    <w:r w:rsidRPr="0042462B">
      <w:rPr>
        <w:rFonts w:ascii="Azo Sans Lt" w:hAnsi="Azo Sans Lt"/>
        <w:b/>
        <w:bCs/>
        <w:color w:val="000000"/>
        <w:sz w:val="16"/>
        <w:szCs w:val="16"/>
        <w:lang w:val="pt-BR"/>
      </w:rPr>
      <w:t xml:space="preserve"> – Telefone: (22) 2523-1113</w:t>
    </w:r>
  </w:p>
  <w:p w14:paraId="49804189" w14:textId="77777777" w:rsidR="0042462B" w:rsidRPr="0042462B" w:rsidRDefault="0042462B" w:rsidP="00CE7C3F">
    <w:pPr>
      <w:pStyle w:val="Rodap"/>
      <w:jc w:val="center"/>
      <w:rPr>
        <w:b/>
        <w:bCs/>
        <w:color w:val="000000"/>
        <w:sz w:val="16"/>
        <w:szCs w:val="16"/>
        <w:lang w:val="pt-BR"/>
      </w:rPr>
    </w:pPr>
  </w:p>
  <w:p w14:paraId="76E86ABB" w14:textId="647CF04C" w:rsidR="0009398B" w:rsidRDefault="00CE7C3F" w:rsidP="0042462B">
    <w:pPr>
      <w:pStyle w:val="Rodap"/>
      <w:jc w:val="right"/>
      <w:rPr>
        <w:sz w:val="20"/>
      </w:rPr>
    </w:pPr>
    <w:r w:rsidRPr="0042462B">
      <w:rPr>
        <w:rFonts w:ascii="Azo Sans Lt" w:hAnsi="Azo Sans Lt"/>
        <w:b/>
        <w:bCs/>
        <w:color w:val="000000"/>
        <w:sz w:val="16"/>
        <w:szCs w:val="16"/>
        <w:lang w:val="pt-BR"/>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2</w:t>
    </w:r>
    <w:r w:rsidRPr="0042462B">
      <w:rPr>
        <w:rFonts w:ascii="Azo Sans Lt" w:hAnsi="Azo Sans Lt"/>
        <w:b/>
        <w:bCs/>
        <w:color w:val="000000"/>
        <w:sz w:val="16"/>
        <w:szCs w:val="16"/>
      </w:rPr>
      <w:fldChar w:fldCharType="end"/>
    </w:r>
    <w:r w:rsidRPr="0042462B">
      <w:rPr>
        <w:rFonts w:ascii="Azo Sans Lt" w:hAnsi="Azo Sans Lt"/>
        <w:b/>
        <w:bCs/>
        <w:color w:val="000000"/>
        <w:sz w:val="16"/>
        <w:szCs w:val="16"/>
        <w:lang w:val="pt-BR"/>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5</w:t>
    </w:r>
    <w:r w:rsidRPr="0042462B">
      <w:rPr>
        <w:rFonts w:ascii="Azo Sans Lt" w:hAnsi="Azo Sans Lt"/>
        <w:b/>
        <w:bCs/>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9F1F2" w14:textId="77777777" w:rsidR="0012430F" w:rsidRDefault="0012430F">
      <w:r>
        <w:separator/>
      </w:r>
    </w:p>
  </w:footnote>
  <w:footnote w:type="continuationSeparator" w:id="0">
    <w:p w14:paraId="5A0A1836" w14:textId="77777777" w:rsidR="0012430F" w:rsidRDefault="00124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103076390"/>
  <w:p w14:paraId="58274324" w14:textId="77777777" w:rsidR="00545C72" w:rsidRPr="00FF22F8" w:rsidRDefault="00545C72" w:rsidP="00545C72">
    <w:pPr>
      <w:suppressAutoHyphens/>
      <w:ind w:hanging="142"/>
      <w:rPr>
        <w:rFonts w:ascii="Arial" w:hAnsi="Arial" w:cs="Arial"/>
        <w:sz w:val="16"/>
        <w:szCs w:val="18"/>
      </w:rPr>
    </w:pPr>
    <w:r>
      <w:rPr>
        <w:noProof/>
      </w:rPr>
      <mc:AlternateContent>
        <mc:Choice Requires="wps">
          <w:drawing>
            <wp:anchor distT="0" distB="0" distL="0" distR="0" simplePos="0" relativeHeight="251659264" behindDoc="1" locked="0" layoutInCell="1" allowOverlap="1" wp14:anchorId="754799A9" wp14:editId="4A6879AF">
              <wp:simplePos x="0" y="0"/>
              <wp:positionH relativeFrom="column">
                <wp:posOffset>4732020</wp:posOffset>
              </wp:positionH>
              <wp:positionV relativeFrom="paragraph">
                <wp:posOffset>134620</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275B905C" w14:textId="77777777" w:rsidR="00545C72" w:rsidRDefault="00545C72" w:rsidP="00545C72">
                          <w:pPr>
                            <w:pStyle w:val="SemEspaamento"/>
                            <w:rPr>
                              <w:rFonts w:cs="Calibri"/>
                              <w:sz w:val="20"/>
                              <w:szCs w:val="20"/>
                            </w:rPr>
                          </w:pPr>
                          <w:r>
                            <w:rPr>
                              <w:rFonts w:cs="Calibri"/>
                              <w:sz w:val="20"/>
                              <w:szCs w:val="20"/>
                            </w:rPr>
                            <w:t>PROCESSO Nº: 21.183/2023</w:t>
                          </w:r>
                        </w:p>
                        <w:p w14:paraId="7EBDF32F" w14:textId="77777777" w:rsidR="00545C72" w:rsidRDefault="00545C72" w:rsidP="00545C72">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754799A9" id="Retângulo 1" o:spid="_x0000_s1026" style="position:absolute;margin-left:372.6pt;margin-top:10.6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" strokeweight=".26mm">
              <v:stroke joinstyle="round"/>
              <v:path arrowok="t"/>
              <v:textbox>
                <w:txbxContent>
                  <w:p w14:paraId="275B905C" w14:textId="77777777" w:rsidR="00545C72" w:rsidRDefault="00545C72" w:rsidP="00545C72">
                    <w:pPr>
                      <w:pStyle w:val="SemEspaamento"/>
                      <w:rPr>
                        <w:rFonts w:cs="Calibri"/>
                        <w:sz w:val="20"/>
                        <w:szCs w:val="20"/>
                      </w:rPr>
                    </w:pPr>
                    <w:r>
                      <w:rPr>
                        <w:rFonts w:cs="Calibri"/>
                        <w:sz w:val="20"/>
                        <w:szCs w:val="20"/>
                      </w:rPr>
                      <w:t>PROCESSO Nº: 21.183/2023</w:t>
                    </w:r>
                  </w:p>
                  <w:p w14:paraId="7EBDF32F" w14:textId="77777777" w:rsidR="00545C72" w:rsidRDefault="00545C72" w:rsidP="00545C72">
                    <w:pPr>
                      <w:pStyle w:val="SemEspaamento"/>
                      <w:rPr>
                        <w:sz w:val="20"/>
                        <w:szCs w:val="20"/>
                      </w:rPr>
                    </w:pPr>
                    <w:r>
                      <w:rPr>
                        <w:rFonts w:cs="Calibri"/>
                        <w:sz w:val="20"/>
                        <w:szCs w:val="20"/>
                      </w:rPr>
                      <w:t xml:space="preserve">RUBRICA:______FOLHA:______ </w:t>
                    </w:r>
                  </w:p>
                </w:txbxContent>
              </v:textbox>
            </v:rect>
          </w:pict>
        </mc:Fallback>
      </mc:AlternateContent>
    </w:r>
    <w:r w:rsidRPr="00C4160A">
      <w:rPr>
        <w:noProof/>
      </w:rPr>
      <w:drawing>
        <wp:inline distT="0" distB="0" distL="0" distR="0" wp14:anchorId="3FCD6FEB" wp14:editId="474B6B54">
          <wp:extent cx="4762500" cy="876300"/>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876300"/>
                  </a:xfrm>
                  <a:prstGeom prst="rect">
                    <a:avLst/>
                  </a:prstGeom>
                  <a:noFill/>
                  <a:ln>
                    <a:noFill/>
                  </a:ln>
                </pic:spPr>
              </pic:pic>
            </a:graphicData>
          </a:graphic>
        </wp:inline>
      </w:drawing>
    </w:r>
    <w:bookmarkEnd w:id="11"/>
  </w:p>
  <w:p w14:paraId="0113FCEE" w14:textId="77777777" w:rsidR="00C00467" w:rsidRPr="00545C72" w:rsidRDefault="00C00467" w:rsidP="00545C7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eelawadee UI Semilight" w:hAnsi="Leelawadee UI Semilight"/>
        <w:b/>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Arial" w:eastAsia="Arial Unicode MS" w:hAnsi="Arial" w:cs="Arial" w:hint="default"/>
        <w:b/>
        <w:bCs/>
        <w:sz w:val="28"/>
        <w:szCs w:val="28"/>
        <w:lang w:val="pt-BR" w:eastAsia="en-US"/>
      </w:rPr>
    </w:lvl>
    <w:lvl w:ilvl="1">
      <w:start w:val="1"/>
      <w:numFmt w:val="none"/>
      <w:suff w:val="nothing"/>
      <w:lvlText w:val=""/>
      <w:lvlJc w:val="left"/>
      <w:pPr>
        <w:tabs>
          <w:tab w:val="num" w:pos="0"/>
        </w:tabs>
        <w:ind w:left="0" w:firstLine="0"/>
      </w:pPr>
      <w:rPr>
        <w:rFonts w:ascii="Arial" w:eastAsia="Arial Unicode MS" w:hAnsi="Arial" w:cs="Arial" w:hint="default"/>
        <w:b w:val="0"/>
        <w:bCs w:val="0"/>
        <w:sz w:val="24"/>
        <w:szCs w:val="24"/>
        <w:lang w:val="pt-BR" w:eastAsia="en-US"/>
      </w:rPr>
    </w:lvl>
    <w:lvl w:ilvl="2">
      <w:start w:val="1"/>
      <w:numFmt w:val="none"/>
      <w:suff w:val="nothing"/>
      <w:lvlText w:val=""/>
      <w:lvlJc w:val="left"/>
      <w:pPr>
        <w:tabs>
          <w:tab w:val="num" w:pos="0"/>
        </w:tabs>
        <w:ind w:left="0" w:firstLine="0"/>
      </w:pPr>
      <w:rPr>
        <w:rFonts w:ascii="Arial" w:eastAsia="Arial Unicode MS" w:hAnsi="Arial" w:cs="Arial" w:hint="default"/>
        <w:b/>
        <w:sz w:val="24"/>
        <w:szCs w:val="24"/>
        <w:lang w:val="pt-BR"/>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multilevel"/>
    <w:tmpl w:val="00000005"/>
    <w:name w:val="WWNum5"/>
    <w:lvl w:ilvl="0">
      <w:start w:val="10"/>
      <w:numFmt w:val="decimal"/>
      <w:lvlText w:val="%1."/>
      <w:lvlJc w:val="left"/>
      <w:pPr>
        <w:tabs>
          <w:tab w:val="num" w:pos="0"/>
        </w:tabs>
        <w:ind w:left="1421" w:hanging="570"/>
      </w:pPr>
      <w:rPr>
        <w:rFonts w:ascii="Leelawadee UI Semilight" w:hAnsi="Leelawadee UI Semilight"/>
        <w:b/>
        <w:sz w:val="24"/>
      </w:rPr>
    </w:lvl>
    <w:lvl w:ilvl="1">
      <w:start w:val="1"/>
      <w:numFmt w:val="decimal"/>
      <w:lvlText w:val="%1.%2."/>
      <w:lvlJc w:val="left"/>
      <w:pPr>
        <w:tabs>
          <w:tab w:val="num" w:pos="0"/>
        </w:tabs>
        <w:ind w:left="1713" w:hanging="720"/>
      </w:pPr>
      <w:rPr>
        <w:rFonts w:ascii="Leelawadee UI Semilight" w:hAnsi="Leelawadee UI Semilight"/>
        <w:b/>
        <w:sz w:val="24"/>
        <w:szCs w:val="24"/>
      </w:rPr>
    </w:lvl>
    <w:lvl w:ilvl="2">
      <w:start w:val="1"/>
      <w:numFmt w:val="decimal"/>
      <w:lvlText w:val="%1.%2.%3."/>
      <w:lvlJc w:val="left"/>
      <w:pPr>
        <w:tabs>
          <w:tab w:val="num" w:pos="0"/>
        </w:tabs>
        <w:ind w:left="3131" w:hanging="720"/>
      </w:pPr>
      <w:rPr>
        <w:rFonts w:ascii="Leelawadee UI Semilight" w:hAnsi="Leelawadee UI Semilight"/>
        <w:b/>
        <w:sz w:val="24"/>
      </w:rPr>
    </w:lvl>
    <w:lvl w:ilvl="3">
      <w:start w:val="1"/>
      <w:numFmt w:val="decimal"/>
      <w:lvlText w:val="%1.%2.%3.%4."/>
      <w:lvlJc w:val="left"/>
      <w:pPr>
        <w:tabs>
          <w:tab w:val="num" w:pos="0"/>
        </w:tabs>
        <w:ind w:left="4091" w:hanging="1080"/>
      </w:pPr>
    </w:lvl>
    <w:lvl w:ilvl="4">
      <w:start w:val="1"/>
      <w:numFmt w:val="decimal"/>
      <w:lvlText w:val="%1.%2.%3.%4.%5."/>
      <w:lvlJc w:val="left"/>
      <w:pPr>
        <w:tabs>
          <w:tab w:val="num" w:pos="0"/>
        </w:tabs>
        <w:ind w:left="4811" w:hanging="1080"/>
      </w:pPr>
    </w:lvl>
    <w:lvl w:ilvl="5">
      <w:start w:val="1"/>
      <w:numFmt w:val="decimal"/>
      <w:lvlText w:val="%1.%2.%3.%4.%5.%6."/>
      <w:lvlJc w:val="left"/>
      <w:pPr>
        <w:tabs>
          <w:tab w:val="num" w:pos="0"/>
        </w:tabs>
        <w:ind w:left="5891" w:hanging="1440"/>
      </w:pPr>
    </w:lvl>
    <w:lvl w:ilvl="6">
      <w:start w:val="1"/>
      <w:numFmt w:val="decimal"/>
      <w:lvlText w:val="%1.%2.%3.%4.%5.%6.%7."/>
      <w:lvlJc w:val="left"/>
      <w:pPr>
        <w:tabs>
          <w:tab w:val="num" w:pos="0"/>
        </w:tabs>
        <w:ind w:left="6611" w:hanging="1440"/>
      </w:pPr>
    </w:lvl>
    <w:lvl w:ilvl="7">
      <w:start w:val="1"/>
      <w:numFmt w:val="decimal"/>
      <w:lvlText w:val="%1.%2.%3.%4.%5.%6.%7.%8."/>
      <w:lvlJc w:val="left"/>
      <w:pPr>
        <w:tabs>
          <w:tab w:val="num" w:pos="0"/>
        </w:tabs>
        <w:ind w:left="7691" w:hanging="1800"/>
      </w:pPr>
    </w:lvl>
    <w:lvl w:ilvl="8">
      <w:start w:val="1"/>
      <w:numFmt w:val="decimal"/>
      <w:lvlText w:val="%1.%2.%3.%4.%5.%6.%7.%8.%9."/>
      <w:lvlJc w:val="left"/>
      <w:pPr>
        <w:tabs>
          <w:tab w:val="num" w:pos="0"/>
        </w:tabs>
        <w:ind w:left="8771" w:hanging="2160"/>
      </w:pPr>
    </w:lvl>
  </w:abstractNum>
  <w:abstractNum w:abstractNumId="3" w15:restartNumberingAfterBreak="0">
    <w:nsid w:val="00000007"/>
    <w:multiLevelType w:val="multilevel"/>
    <w:tmpl w:val="00000007"/>
    <w:name w:val="WWNum7"/>
    <w:lvl w:ilvl="0">
      <w:start w:val="4"/>
      <w:numFmt w:val="decimal"/>
      <w:lvlText w:val="%1."/>
      <w:lvlJc w:val="left"/>
      <w:pPr>
        <w:tabs>
          <w:tab w:val="num" w:pos="0"/>
        </w:tabs>
        <w:ind w:left="360" w:hanging="360"/>
      </w:pPr>
      <w:rPr>
        <w:i w:val="0"/>
      </w:rPr>
    </w:lvl>
    <w:lvl w:ilvl="1">
      <w:start w:val="1"/>
      <w:numFmt w:val="decimal"/>
      <w:lvlText w:val="%1.%2."/>
      <w:lvlJc w:val="left"/>
      <w:pPr>
        <w:tabs>
          <w:tab w:val="num" w:pos="0"/>
        </w:tabs>
        <w:ind w:left="2160" w:hanging="720"/>
      </w:pPr>
      <w:rPr>
        <w:rFonts w:ascii="Leelawadee UI Semilight" w:hAnsi="Leelawadee UI Semilight"/>
        <w:b/>
        <w:i w:val="0"/>
        <w:sz w:val="24"/>
      </w:rPr>
    </w:lvl>
    <w:lvl w:ilvl="2">
      <w:start w:val="1"/>
      <w:numFmt w:val="decimal"/>
      <w:lvlText w:val="%1.%2.%3."/>
      <w:lvlJc w:val="left"/>
      <w:pPr>
        <w:tabs>
          <w:tab w:val="num" w:pos="0"/>
        </w:tabs>
        <w:ind w:left="3600" w:hanging="720"/>
      </w:pPr>
      <w:rPr>
        <w:i w:val="0"/>
      </w:rPr>
    </w:lvl>
    <w:lvl w:ilvl="3">
      <w:start w:val="1"/>
      <w:numFmt w:val="decimal"/>
      <w:lvlText w:val="%1.%2.%3.%4."/>
      <w:lvlJc w:val="left"/>
      <w:pPr>
        <w:tabs>
          <w:tab w:val="num" w:pos="0"/>
        </w:tabs>
        <w:ind w:left="5400" w:hanging="1080"/>
      </w:pPr>
      <w:rPr>
        <w:i w:val="0"/>
      </w:rPr>
    </w:lvl>
    <w:lvl w:ilvl="4">
      <w:start w:val="1"/>
      <w:numFmt w:val="decimal"/>
      <w:lvlText w:val="%1.%2.%3.%4.%5."/>
      <w:lvlJc w:val="left"/>
      <w:pPr>
        <w:tabs>
          <w:tab w:val="num" w:pos="0"/>
        </w:tabs>
        <w:ind w:left="6840" w:hanging="1080"/>
      </w:pPr>
      <w:rPr>
        <w:i w:val="0"/>
      </w:rPr>
    </w:lvl>
    <w:lvl w:ilvl="5">
      <w:start w:val="1"/>
      <w:numFmt w:val="decimal"/>
      <w:lvlText w:val="%1.%2.%3.%4.%5.%6."/>
      <w:lvlJc w:val="left"/>
      <w:pPr>
        <w:tabs>
          <w:tab w:val="num" w:pos="0"/>
        </w:tabs>
        <w:ind w:left="8640" w:hanging="1440"/>
      </w:pPr>
      <w:rPr>
        <w:i w:val="0"/>
      </w:rPr>
    </w:lvl>
    <w:lvl w:ilvl="6">
      <w:start w:val="1"/>
      <w:numFmt w:val="decimal"/>
      <w:lvlText w:val="%1.%2.%3.%4.%5.%6.%7."/>
      <w:lvlJc w:val="left"/>
      <w:pPr>
        <w:tabs>
          <w:tab w:val="num" w:pos="0"/>
        </w:tabs>
        <w:ind w:left="10440" w:hanging="1800"/>
      </w:pPr>
      <w:rPr>
        <w:i w:val="0"/>
      </w:rPr>
    </w:lvl>
    <w:lvl w:ilvl="7">
      <w:start w:val="1"/>
      <w:numFmt w:val="decimal"/>
      <w:lvlText w:val="%1.%2.%3.%4.%5.%6.%7.%8."/>
      <w:lvlJc w:val="left"/>
      <w:pPr>
        <w:tabs>
          <w:tab w:val="num" w:pos="0"/>
        </w:tabs>
        <w:ind w:left="11880" w:hanging="1800"/>
      </w:pPr>
      <w:rPr>
        <w:i w:val="0"/>
      </w:rPr>
    </w:lvl>
    <w:lvl w:ilvl="8">
      <w:start w:val="1"/>
      <w:numFmt w:val="decimal"/>
      <w:lvlText w:val="%1.%2.%3.%4.%5.%6.%7.%8.%9."/>
      <w:lvlJc w:val="left"/>
      <w:pPr>
        <w:tabs>
          <w:tab w:val="num" w:pos="0"/>
        </w:tabs>
        <w:ind w:left="13680" w:hanging="2160"/>
      </w:pPr>
      <w:rPr>
        <w:i w:val="0"/>
      </w:rPr>
    </w:lvl>
  </w:abstractNum>
  <w:abstractNum w:abstractNumId="4" w15:restartNumberingAfterBreak="0">
    <w:nsid w:val="00000008"/>
    <w:multiLevelType w:val="multilevel"/>
    <w:tmpl w:val="00000008"/>
    <w:name w:val="WWNum8"/>
    <w:lvl w:ilvl="0">
      <w:start w:val="5"/>
      <w:numFmt w:val="decimal"/>
      <w:lvlText w:val="%1."/>
      <w:lvlJc w:val="left"/>
      <w:pPr>
        <w:tabs>
          <w:tab w:val="num" w:pos="0"/>
        </w:tabs>
        <w:ind w:left="360" w:hanging="360"/>
      </w:pPr>
      <w:rPr>
        <w:rFonts w:ascii="Leelawadee UI Semilight" w:hAnsi="Leelawadee UI Semilight" w:cs="Times New Roman"/>
        <w:b/>
        <w:sz w:val="24"/>
        <w:u w:val="none"/>
      </w:rPr>
    </w:lvl>
    <w:lvl w:ilvl="1">
      <w:start w:val="1"/>
      <w:numFmt w:val="decimal"/>
      <w:lvlText w:val="%1.%2."/>
      <w:lvlJc w:val="left"/>
      <w:pPr>
        <w:tabs>
          <w:tab w:val="num" w:pos="0"/>
        </w:tabs>
        <w:ind w:left="720" w:hanging="720"/>
      </w:pPr>
      <w:rPr>
        <w:rFonts w:ascii="Leelawadee UI Semilight" w:hAnsi="Leelawadee UI Semilight" w:cs="Times New Roman"/>
        <w:b/>
        <w:sz w:val="24"/>
        <w:u w:val="none"/>
      </w:rPr>
    </w:lvl>
    <w:lvl w:ilvl="2">
      <w:start w:val="1"/>
      <w:numFmt w:val="decimal"/>
      <w:lvlText w:val="%1.%2.%3."/>
      <w:lvlJc w:val="left"/>
      <w:pPr>
        <w:tabs>
          <w:tab w:val="num" w:pos="0"/>
        </w:tabs>
        <w:ind w:left="720" w:hanging="720"/>
      </w:pPr>
      <w:rPr>
        <w:rFonts w:ascii="Leelawadee UI Semilight" w:hAnsi="Leelawadee UI Semilight" w:cs="Times New Roman"/>
        <w:b/>
        <w:sz w:val="24"/>
        <w:szCs w:val="24"/>
        <w:u w:val="none"/>
      </w:rPr>
    </w:lvl>
    <w:lvl w:ilvl="3">
      <w:start w:val="1"/>
      <w:numFmt w:val="decimal"/>
      <w:lvlText w:val="%1.%2.%3.%4."/>
      <w:lvlJc w:val="left"/>
      <w:pPr>
        <w:tabs>
          <w:tab w:val="num" w:pos="0"/>
        </w:tabs>
        <w:ind w:left="1080" w:hanging="1080"/>
      </w:pPr>
      <w:rPr>
        <w:rFonts w:cs="Times New Roman"/>
        <w:b w:val="0"/>
        <w:u w:val="none"/>
      </w:rPr>
    </w:lvl>
    <w:lvl w:ilvl="4">
      <w:start w:val="1"/>
      <w:numFmt w:val="decimal"/>
      <w:lvlText w:val="%1.%2.%3.%4.%5."/>
      <w:lvlJc w:val="left"/>
      <w:pPr>
        <w:tabs>
          <w:tab w:val="num" w:pos="0"/>
        </w:tabs>
        <w:ind w:left="1440" w:hanging="1440"/>
      </w:pPr>
      <w:rPr>
        <w:rFonts w:cs="Times New Roman"/>
        <w:b w:val="0"/>
        <w:u w:val="none"/>
      </w:rPr>
    </w:lvl>
    <w:lvl w:ilvl="5">
      <w:start w:val="1"/>
      <w:numFmt w:val="decimal"/>
      <w:lvlText w:val="%1.%2.%3.%4.%5.%6."/>
      <w:lvlJc w:val="left"/>
      <w:pPr>
        <w:tabs>
          <w:tab w:val="num" w:pos="0"/>
        </w:tabs>
        <w:ind w:left="1440" w:hanging="1440"/>
      </w:pPr>
      <w:rPr>
        <w:rFonts w:cs="Times New Roman"/>
        <w:b w:val="0"/>
        <w:u w:val="none"/>
      </w:rPr>
    </w:lvl>
    <w:lvl w:ilvl="6">
      <w:start w:val="1"/>
      <w:numFmt w:val="decimal"/>
      <w:lvlText w:val="%1.%2.%3.%4.%5.%6.%7."/>
      <w:lvlJc w:val="left"/>
      <w:pPr>
        <w:tabs>
          <w:tab w:val="num" w:pos="0"/>
        </w:tabs>
        <w:ind w:left="1800" w:hanging="1800"/>
      </w:pPr>
      <w:rPr>
        <w:rFonts w:cs="Times New Roman"/>
        <w:b w:val="0"/>
        <w:u w:val="none"/>
      </w:rPr>
    </w:lvl>
    <w:lvl w:ilvl="7">
      <w:start w:val="1"/>
      <w:numFmt w:val="decimal"/>
      <w:lvlText w:val="%1.%2.%3.%4.%5.%6.%7.%8."/>
      <w:lvlJc w:val="left"/>
      <w:pPr>
        <w:tabs>
          <w:tab w:val="num" w:pos="0"/>
        </w:tabs>
        <w:ind w:left="1800" w:hanging="1800"/>
      </w:pPr>
      <w:rPr>
        <w:rFonts w:cs="Times New Roman"/>
        <w:b w:val="0"/>
        <w:u w:val="none"/>
      </w:rPr>
    </w:lvl>
    <w:lvl w:ilvl="8">
      <w:start w:val="1"/>
      <w:numFmt w:val="decimal"/>
      <w:lvlText w:val="%1.%2.%3.%4.%5.%6.%7.%8.%9."/>
      <w:lvlJc w:val="left"/>
      <w:pPr>
        <w:tabs>
          <w:tab w:val="num" w:pos="0"/>
        </w:tabs>
        <w:ind w:left="2160" w:hanging="2160"/>
      </w:pPr>
      <w:rPr>
        <w:rFonts w:cs="Times New Roman"/>
        <w:b w:val="0"/>
        <w:u w:val="none"/>
      </w:rPr>
    </w:lvl>
  </w:abstractNum>
  <w:abstractNum w:abstractNumId="5" w15:restartNumberingAfterBreak="0">
    <w:nsid w:val="03296439"/>
    <w:multiLevelType w:val="hybridMultilevel"/>
    <w:tmpl w:val="A9E8CA12"/>
    <w:lvl w:ilvl="0" w:tplc="DD98CE30">
      <w:start w:val="1"/>
      <w:numFmt w:val="lowerLetter"/>
      <w:lvlText w:val="%1)"/>
      <w:lvlJc w:val="left"/>
      <w:pPr>
        <w:ind w:left="862" w:hanging="600"/>
      </w:pPr>
      <w:rPr>
        <w:rFonts w:hint="default"/>
      </w:rPr>
    </w:lvl>
    <w:lvl w:ilvl="1" w:tplc="04160019" w:tentative="1">
      <w:start w:val="1"/>
      <w:numFmt w:val="lowerLetter"/>
      <w:lvlText w:val="%2."/>
      <w:lvlJc w:val="left"/>
      <w:pPr>
        <w:ind w:left="1342" w:hanging="360"/>
      </w:pPr>
    </w:lvl>
    <w:lvl w:ilvl="2" w:tplc="0416001B" w:tentative="1">
      <w:start w:val="1"/>
      <w:numFmt w:val="lowerRoman"/>
      <w:lvlText w:val="%3."/>
      <w:lvlJc w:val="right"/>
      <w:pPr>
        <w:ind w:left="2062" w:hanging="180"/>
      </w:pPr>
    </w:lvl>
    <w:lvl w:ilvl="3" w:tplc="0416000F" w:tentative="1">
      <w:start w:val="1"/>
      <w:numFmt w:val="decimal"/>
      <w:lvlText w:val="%4."/>
      <w:lvlJc w:val="left"/>
      <w:pPr>
        <w:ind w:left="2782" w:hanging="360"/>
      </w:pPr>
    </w:lvl>
    <w:lvl w:ilvl="4" w:tplc="04160019" w:tentative="1">
      <w:start w:val="1"/>
      <w:numFmt w:val="lowerLetter"/>
      <w:lvlText w:val="%5."/>
      <w:lvlJc w:val="left"/>
      <w:pPr>
        <w:ind w:left="3502" w:hanging="360"/>
      </w:pPr>
    </w:lvl>
    <w:lvl w:ilvl="5" w:tplc="0416001B" w:tentative="1">
      <w:start w:val="1"/>
      <w:numFmt w:val="lowerRoman"/>
      <w:lvlText w:val="%6."/>
      <w:lvlJc w:val="right"/>
      <w:pPr>
        <w:ind w:left="4222" w:hanging="180"/>
      </w:pPr>
    </w:lvl>
    <w:lvl w:ilvl="6" w:tplc="0416000F" w:tentative="1">
      <w:start w:val="1"/>
      <w:numFmt w:val="decimal"/>
      <w:lvlText w:val="%7."/>
      <w:lvlJc w:val="left"/>
      <w:pPr>
        <w:ind w:left="4942" w:hanging="360"/>
      </w:pPr>
    </w:lvl>
    <w:lvl w:ilvl="7" w:tplc="04160019" w:tentative="1">
      <w:start w:val="1"/>
      <w:numFmt w:val="lowerLetter"/>
      <w:lvlText w:val="%8."/>
      <w:lvlJc w:val="left"/>
      <w:pPr>
        <w:ind w:left="5662" w:hanging="360"/>
      </w:pPr>
    </w:lvl>
    <w:lvl w:ilvl="8" w:tplc="0416001B" w:tentative="1">
      <w:start w:val="1"/>
      <w:numFmt w:val="lowerRoman"/>
      <w:lvlText w:val="%9."/>
      <w:lvlJc w:val="right"/>
      <w:pPr>
        <w:ind w:left="6382" w:hanging="180"/>
      </w:pPr>
    </w:lvl>
  </w:abstractNum>
  <w:abstractNum w:abstractNumId="6" w15:restartNumberingAfterBreak="0">
    <w:nsid w:val="03382745"/>
    <w:multiLevelType w:val="hybridMultilevel"/>
    <w:tmpl w:val="7670265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7" w15:restartNumberingAfterBreak="0">
    <w:nsid w:val="070864DD"/>
    <w:multiLevelType w:val="hybridMultilevel"/>
    <w:tmpl w:val="5D6C9056"/>
    <w:lvl w:ilvl="0" w:tplc="BFF8387C">
      <w:start w:val="1"/>
      <w:numFmt w:val="lowerLetter"/>
      <w:lvlText w:val="%1)"/>
      <w:lvlJc w:val="left"/>
      <w:pPr>
        <w:ind w:left="262" w:hanging="344"/>
      </w:pPr>
      <w:rPr>
        <w:rFonts w:ascii="Tahoma" w:eastAsia="Tahoma" w:hAnsi="Tahoma" w:cs="Tahoma" w:hint="default"/>
        <w:spacing w:val="-1"/>
        <w:w w:val="102"/>
        <w:sz w:val="22"/>
        <w:szCs w:val="22"/>
        <w:lang w:val="pt-PT" w:eastAsia="pt-PT" w:bidi="pt-PT"/>
      </w:rPr>
    </w:lvl>
    <w:lvl w:ilvl="1" w:tplc="4A866EB4">
      <w:numFmt w:val="bullet"/>
      <w:lvlText w:val="•"/>
      <w:lvlJc w:val="left"/>
      <w:pPr>
        <w:ind w:left="1222" w:hanging="344"/>
      </w:pPr>
      <w:rPr>
        <w:rFonts w:hint="default"/>
        <w:lang w:val="pt-PT" w:eastAsia="pt-PT" w:bidi="pt-PT"/>
      </w:rPr>
    </w:lvl>
    <w:lvl w:ilvl="2" w:tplc="84809436">
      <w:numFmt w:val="bullet"/>
      <w:lvlText w:val="•"/>
      <w:lvlJc w:val="left"/>
      <w:pPr>
        <w:ind w:left="2185" w:hanging="344"/>
      </w:pPr>
      <w:rPr>
        <w:rFonts w:hint="default"/>
        <w:lang w:val="pt-PT" w:eastAsia="pt-PT" w:bidi="pt-PT"/>
      </w:rPr>
    </w:lvl>
    <w:lvl w:ilvl="3" w:tplc="76D08BF2">
      <w:numFmt w:val="bullet"/>
      <w:lvlText w:val="•"/>
      <w:lvlJc w:val="left"/>
      <w:pPr>
        <w:ind w:left="3147" w:hanging="344"/>
      </w:pPr>
      <w:rPr>
        <w:rFonts w:hint="default"/>
        <w:lang w:val="pt-PT" w:eastAsia="pt-PT" w:bidi="pt-PT"/>
      </w:rPr>
    </w:lvl>
    <w:lvl w:ilvl="4" w:tplc="50A8AE6E">
      <w:numFmt w:val="bullet"/>
      <w:lvlText w:val="•"/>
      <w:lvlJc w:val="left"/>
      <w:pPr>
        <w:ind w:left="4110" w:hanging="344"/>
      </w:pPr>
      <w:rPr>
        <w:rFonts w:hint="default"/>
        <w:lang w:val="pt-PT" w:eastAsia="pt-PT" w:bidi="pt-PT"/>
      </w:rPr>
    </w:lvl>
    <w:lvl w:ilvl="5" w:tplc="56686F9E">
      <w:numFmt w:val="bullet"/>
      <w:lvlText w:val="•"/>
      <w:lvlJc w:val="left"/>
      <w:pPr>
        <w:ind w:left="5073" w:hanging="344"/>
      </w:pPr>
      <w:rPr>
        <w:rFonts w:hint="default"/>
        <w:lang w:val="pt-PT" w:eastAsia="pt-PT" w:bidi="pt-PT"/>
      </w:rPr>
    </w:lvl>
    <w:lvl w:ilvl="6" w:tplc="5C3274F2">
      <w:numFmt w:val="bullet"/>
      <w:lvlText w:val="•"/>
      <w:lvlJc w:val="left"/>
      <w:pPr>
        <w:ind w:left="6035" w:hanging="344"/>
      </w:pPr>
      <w:rPr>
        <w:rFonts w:hint="default"/>
        <w:lang w:val="pt-PT" w:eastAsia="pt-PT" w:bidi="pt-PT"/>
      </w:rPr>
    </w:lvl>
    <w:lvl w:ilvl="7" w:tplc="D04C9686">
      <w:numFmt w:val="bullet"/>
      <w:lvlText w:val="•"/>
      <w:lvlJc w:val="left"/>
      <w:pPr>
        <w:ind w:left="6998" w:hanging="344"/>
      </w:pPr>
      <w:rPr>
        <w:rFonts w:hint="default"/>
        <w:lang w:val="pt-PT" w:eastAsia="pt-PT" w:bidi="pt-PT"/>
      </w:rPr>
    </w:lvl>
    <w:lvl w:ilvl="8" w:tplc="2B4C5DD4">
      <w:numFmt w:val="bullet"/>
      <w:lvlText w:val="•"/>
      <w:lvlJc w:val="left"/>
      <w:pPr>
        <w:ind w:left="7961" w:hanging="344"/>
      </w:pPr>
      <w:rPr>
        <w:rFonts w:hint="default"/>
        <w:lang w:val="pt-PT" w:eastAsia="pt-PT" w:bidi="pt-PT"/>
      </w:rPr>
    </w:lvl>
  </w:abstractNum>
  <w:abstractNum w:abstractNumId="8" w15:restartNumberingAfterBreak="0">
    <w:nsid w:val="0C1651AA"/>
    <w:multiLevelType w:val="multilevel"/>
    <w:tmpl w:val="48EC13D4"/>
    <w:lvl w:ilvl="0">
      <w:start w:val="4"/>
      <w:numFmt w:val="decimal"/>
      <w:lvlText w:val="%1"/>
      <w:lvlJc w:val="left"/>
      <w:pPr>
        <w:ind w:left="262" w:hanging="468"/>
      </w:pPr>
      <w:rPr>
        <w:rFonts w:hint="default"/>
        <w:lang w:val="pt-PT" w:eastAsia="pt-PT" w:bidi="pt-PT"/>
      </w:rPr>
    </w:lvl>
    <w:lvl w:ilvl="1">
      <w:start w:val="1"/>
      <w:numFmt w:val="decimal"/>
      <w:lvlText w:val="%1.%2"/>
      <w:lvlJc w:val="left"/>
      <w:pPr>
        <w:ind w:left="262" w:hanging="468"/>
      </w:pPr>
      <w:rPr>
        <w:rFonts w:ascii="Tahoma" w:eastAsia="Tahoma" w:hAnsi="Tahoma" w:cs="Tahoma" w:hint="default"/>
        <w:spacing w:val="0"/>
        <w:w w:val="112"/>
        <w:sz w:val="22"/>
        <w:szCs w:val="22"/>
        <w:lang w:val="pt-PT" w:eastAsia="pt-PT" w:bidi="pt-PT"/>
      </w:rPr>
    </w:lvl>
    <w:lvl w:ilvl="2">
      <w:numFmt w:val="bullet"/>
      <w:lvlText w:val="•"/>
      <w:lvlJc w:val="left"/>
      <w:pPr>
        <w:ind w:left="2185" w:hanging="468"/>
      </w:pPr>
      <w:rPr>
        <w:rFonts w:hint="default"/>
        <w:lang w:val="pt-PT" w:eastAsia="pt-PT" w:bidi="pt-PT"/>
      </w:rPr>
    </w:lvl>
    <w:lvl w:ilvl="3">
      <w:numFmt w:val="bullet"/>
      <w:lvlText w:val="•"/>
      <w:lvlJc w:val="left"/>
      <w:pPr>
        <w:ind w:left="3147" w:hanging="468"/>
      </w:pPr>
      <w:rPr>
        <w:rFonts w:hint="default"/>
        <w:lang w:val="pt-PT" w:eastAsia="pt-PT" w:bidi="pt-PT"/>
      </w:rPr>
    </w:lvl>
    <w:lvl w:ilvl="4">
      <w:numFmt w:val="bullet"/>
      <w:lvlText w:val="•"/>
      <w:lvlJc w:val="left"/>
      <w:pPr>
        <w:ind w:left="4110" w:hanging="468"/>
      </w:pPr>
      <w:rPr>
        <w:rFonts w:hint="default"/>
        <w:lang w:val="pt-PT" w:eastAsia="pt-PT" w:bidi="pt-PT"/>
      </w:rPr>
    </w:lvl>
    <w:lvl w:ilvl="5">
      <w:numFmt w:val="bullet"/>
      <w:lvlText w:val="•"/>
      <w:lvlJc w:val="left"/>
      <w:pPr>
        <w:ind w:left="5073" w:hanging="468"/>
      </w:pPr>
      <w:rPr>
        <w:rFonts w:hint="default"/>
        <w:lang w:val="pt-PT" w:eastAsia="pt-PT" w:bidi="pt-PT"/>
      </w:rPr>
    </w:lvl>
    <w:lvl w:ilvl="6">
      <w:numFmt w:val="bullet"/>
      <w:lvlText w:val="•"/>
      <w:lvlJc w:val="left"/>
      <w:pPr>
        <w:ind w:left="6035" w:hanging="468"/>
      </w:pPr>
      <w:rPr>
        <w:rFonts w:hint="default"/>
        <w:lang w:val="pt-PT" w:eastAsia="pt-PT" w:bidi="pt-PT"/>
      </w:rPr>
    </w:lvl>
    <w:lvl w:ilvl="7">
      <w:numFmt w:val="bullet"/>
      <w:lvlText w:val="•"/>
      <w:lvlJc w:val="left"/>
      <w:pPr>
        <w:ind w:left="6998" w:hanging="468"/>
      </w:pPr>
      <w:rPr>
        <w:rFonts w:hint="default"/>
        <w:lang w:val="pt-PT" w:eastAsia="pt-PT" w:bidi="pt-PT"/>
      </w:rPr>
    </w:lvl>
    <w:lvl w:ilvl="8">
      <w:numFmt w:val="bullet"/>
      <w:lvlText w:val="•"/>
      <w:lvlJc w:val="left"/>
      <w:pPr>
        <w:ind w:left="7961" w:hanging="468"/>
      </w:pPr>
      <w:rPr>
        <w:rFonts w:hint="default"/>
        <w:lang w:val="pt-PT" w:eastAsia="pt-PT" w:bidi="pt-PT"/>
      </w:rPr>
    </w:lvl>
  </w:abstractNum>
  <w:abstractNum w:abstractNumId="9"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0F4A4D"/>
    <w:multiLevelType w:val="hybridMultilevel"/>
    <w:tmpl w:val="52FC08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EA6327"/>
    <w:multiLevelType w:val="multilevel"/>
    <w:tmpl w:val="B30C4612"/>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b w:val="0"/>
        <w:bCs/>
        <w:w w:val="112"/>
        <w:sz w:val="22"/>
        <w:szCs w:val="22"/>
        <w:lang w:val="pt-PT" w:eastAsia="pt-PT" w:bidi="pt-PT"/>
      </w:rPr>
    </w:lvl>
    <w:lvl w:ilvl="2">
      <w:start w:val="1"/>
      <w:numFmt w:val="decimal"/>
      <w:lvlText w:val="%1.%2.%3"/>
      <w:lvlJc w:val="left"/>
      <w:pPr>
        <w:ind w:left="262" w:hanging="663"/>
      </w:pPr>
      <w:rPr>
        <w:rFonts w:ascii="Azo Sans Lt" w:eastAsia="Tahoma" w:hAnsi="Azo Sans Lt" w:cs="Tahoma" w:hint="default"/>
        <w:spacing w:val="-3"/>
        <w:w w:val="110"/>
        <w:sz w:val="22"/>
        <w:szCs w:val="22"/>
        <w:lang w:val="pt-PT" w:eastAsia="pt-PT" w:bidi="pt-PT"/>
      </w:rPr>
    </w:lvl>
    <w:lvl w:ilvl="3">
      <w:start w:val="1"/>
      <w:numFmt w:val="decimal"/>
      <w:lvlText w:val="%1.%2.%3.%4"/>
      <w:lvlJc w:val="left"/>
      <w:pPr>
        <w:ind w:left="1104" w:hanging="843"/>
      </w:pPr>
      <w:rPr>
        <w:rFonts w:ascii="Azo Sans Lt" w:eastAsia="Tahoma" w:hAnsi="Azo Sans Lt"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2" w15:restartNumberingAfterBreak="0">
    <w:nsid w:val="1E4F62B4"/>
    <w:multiLevelType w:val="multilevel"/>
    <w:tmpl w:val="B1BE7030"/>
    <w:lvl w:ilvl="0">
      <w:start w:val="8"/>
      <w:numFmt w:val="decimal"/>
      <w:lvlText w:val="%1."/>
      <w:lvlJc w:val="left"/>
      <w:pPr>
        <w:ind w:left="510" w:hanging="510"/>
      </w:pPr>
      <w:rPr>
        <w:rFonts w:hint="default"/>
      </w:rPr>
    </w:lvl>
    <w:lvl w:ilvl="1">
      <w:start w:val="1"/>
      <w:numFmt w:val="decimal"/>
      <w:lvlText w:val="%1.%2."/>
      <w:lvlJc w:val="left"/>
      <w:pPr>
        <w:ind w:left="744" w:hanging="510"/>
      </w:pPr>
      <w:rPr>
        <w:rFonts w:hint="default"/>
      </w:rPr>
    </w:lvl>
    <w:lvl w:ilvl="2">
      <w:start w:val="5"/>
      <w:numFmt w:val="decimal"/>
      <w:lvlText w:val="%1.%2.%3-"/>
      <w:lvlJc w:val="left"/>
      <w:pPr>
        <w:ind w:left="1188" w:hanging="720"/>
      </w:pPr>
      <w:rPr>
        <w:rFonts w:hint="default"/>
      </w:rPr>
    </w:lvl>
    <w:lvl w:ilvl="3">
      <w:start w:val="1"/>
      <w:numFmt w:val="decimal"/>
      <w:lvlText w:val="%1.%2.%3-%4."/>
      <w:lvlJc w:val="left"/>
      <w:pPr>
        <w:ind w:left="1422" w:hanging="720"/>
      </w:pPr>
      <w:rPr>
        <w:rFonts w:hint="default"/>
      </w:rPr>
    </w:lvl>
    <w:lvl w:ilvl="4">
      <w:start w:val="1"/>
      <w:numFmt w:val="decimal"/>
      <w:lvlText w:val="%1.%2.%3-%4.%5."/>
      <w:lvlJc w:val="left"/>
      <w:pPr>
        <w:ind w:left="2016" w:hanging="1080"/>
      </w:pPr>
      <w:rPr>
        <w:rFonts w:hint="default"/>
      </w:rPr>
    </w:lvl>
    <w:lvl w:ilvl="5">
      <w:start w:val="1"/>
      <w:numFmt w:val="decimal"/>
      <w:lvlText w:val="%1.%2.%3-%4.%5.%6."/>
      <w:lvlJc w:val="left"/>
      <w:pPr>
        <w:ind w:left="2250" w:hanging="1080"/>
      </w:pPr>
      <w:rPr>
        <w:rFonts w:hint="default"/>
      </w:rPr>
    </w:lvl>
    <w:lvl w:ilvl="6">
      <w:start w:val="1"/>
      <w:numFmt w:val="decimal"/>
      <w:lvlText w:val="%1.%2.%3-%4.%5.%6.%7."/>
      <w:lvlJc w:val="left"/>
      <w:pPr>
        <w:ind w:left="2844" w:hanging="1440"/>
      </w:pPr>
      <w:rPr>
        <w:rFonts w:hint="default"/>
      </w:rPr>
    </w:lvl>
    <w:lvl w:ilvl="7">
      <w:start w:val="1"/>
      <w:numFmt w:val="decimal"/>
      <w:lvlText w:val="%1.%2.%3-%4.%5.%6.%7.%8."/>
      <w:lvlJc w:val="left"/>
      <w:pPr>
        <w:ind w:left="3078" w:hanging="1440"/>
      </w:pPr>
      <w:rPr>
        <w:rFonts w:hint="default"/>
      </w:rPr>
    </w:lvl>
    <w:lvl w:ilvl="8">
      <w:start w:val="1"/>
      <w:numFmt w:val="decimal"/>
      <w:lvlText w:val="%1.%2.%3-%4.%5.%6.%7.%8.%9."/>
      <w:lvlJc w:val="left"/>
      <w:pPr>
        <w:ind w:left="3672" w:hanging="1800"/>
      </w:pPr>
      <w:rPr>
        <w:rFonts w:hint="default"/>
      </w:r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28731083"/>
    <w:multiLevelType w:val="multilevel"/>
    <w:tmpl w:val="43569558"/>
    <w:styleLink w:val="WWNum6"/>
    <w:lvl w:ilvl="0">
      <w:numFmt w:val="bullet"/>
      <w:lvlText w:val="-"/>
      <w:lvlJc w:val="left"/>
      <w:pPr>
        <w:ind w:left="1440" w:hanging="360"/>
      </w:pPr>
      <w:rPr>
        <w:rFonts w:ascii="Arial" w:eastAsia="Arial" w:hAnsi="Arial" w:cs="Arial"/>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Times New Roman" w:eastAsia="Noto Sans Symbols" w:hAnsi="Times New Roman" w:cs="Noto Sans Symbols"/>
      </w:rPr>
    </w:lvl>
    <w:lvl w:ilvl="3">
      <w:numFmt w:val="bullet"/>
      <w:lvlText w:val="●"/>
      <w:lvlJc w:val="left"/>
      <w:pPr>
        <w:ind w:left="3240" w:hanging="360"/>
      </w:pPr>
      <w:rPr>
        <w:rFonts w:ascii="Times New Roman" w:eastAsia="Noto Sans Symbols" w:hAnsi="Times New Roman" w:cs="Noto Sans Symbols"/>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Times New Roman" w:eastAsia="Noto Sans Symbols" w:hAnsi="Times New Roman" w:cs="Noto Sans Symbols"/>
      </w:rPr>
    </w:lvl>
    <w:lvl w:ilvl="6">
      <w:numFmt w:val="bullet"/>
      <w:lvlText w:val="●"/>
      <w:lvlJc w:val="left"/>
      <w:pPr>
        <w:ind w:left="5400" w:hanging="360"/>
      </w:pPr>
      <w:rPr>
        <w:rFonts w:ascii="Times New Roman" w:eastAsia="Noto Sans Symbols" w:hAnsi="Times New Roman" w:cs="Noto Sans Symbols"/>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Times New Roman" w:eastAsia="Noto Sans Symbols" w:hAnsi="Times New Roman" w:cs="Noto Sans Symbols"/>
      </w:rPr>
    </w:lvl>
  </w:abstractNum>
  <w:abstractNum w:abstractNumId="15"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0"/>
        <w:szCs w:val="20"/>
      </w:rPr>
    </w:lvl>
    <w:lvl w:ilvl="2">
      <w:start w:val="1"/>
      <w:numFmt w:val="decimal"/>
      <w:suff w:val="space"/>
      <w:lvlText w:val="%1.%2.%3"/>
      <w:lvlJc w:val="left"/>
      <w:pPr>
        <w:ind w:left="0" w:firstLine="0"/>
      </w:pPr>
      <w:rPr>
        <w:rFonts w:ascii="Arial" w:hAnsi="Arial" w:cs="Arial" w:hint="default"/>
        <w:sz w:val="20"/>
        <w:szCs w:val="2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6" w15:restartNumberingAfterBreak="0">
    <w:nsid w:val="335B5755"/>
    <w:multiLevelType w:val="multilevel"/>
    <w:tmpl w:val="2DAC8D8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7" w15:restartNumberingAfterBreak="0">
    <w:nsid w:val="34DC1257"/>
    <w:multiLevelType w:val="hybridMultilevel"/>
    <w:tmpl w:val="91E459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8ED08C7"/>
    <w:multiLevelType w:val="multilevel"/>
    <w:tmpl w:val="38ED08C7"/>
    <w:lvl w:ilvl="0">
      <w:start w:val="1"/>
      <w:numFmt w:val="decimal"/>
      <w:suff w:val="space"/>
      <w:lvlText w:val="%1."/>
      <w:lvlJc w:val="left"/>
      <w:pPr>
        <w:ind w:left="720" w:hanging="360"/>
      </w:pPr>
    </w:lvl>
    <w:lvl w:ilvl="1">
      <w:start w:val="1"/>
      <w:numFmt w:val="decimal"/>
      <w:suff w:val="space"/>
      <w:lvlText w:val="%1.%2"/>
      <w:lvlJc w:val="left"/>
      <w:pPr>
        <w:ind w:left="0" w:firstLine="0"/>
      </w:pPr>
      <w:rPr>
        <w:color w:val="auto"/>
      </w:rPr>
    </w:lvl>
    <w:lvl w:ilvl="2">
      <w:start w:val="1"/>
      <w:numFmt w:val="decimal"/>
      <w:suff w:val="space"/>
      <w:lvlText w:val="%1.%2.%3"/>
      <w:lvlJc w:val="left"/>
      <w:pPr>
        <w:ind w:left="596"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9" w15:restartNumberingAfterBreak="0">
    <w:nsid w:val="4F7F1312"/>
    <w:multiLevelType w:val="hybridMultilevel"/>
    <w:tmpl w:val="C05C3F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BE40380"/>
    <w:multiLevelType w:val="multilevel"/>
    <w:tmpl w:val="C9A8E7F4"/>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21" w15:restartNumberingAfterBreak="0">
    <w:nsid w:val="605D0F9C"/>
    <w:multiLevelType w:val="multilevel"/>
    <w:tmpl w:val="605D0F9C"/>
    <w:lvl w:ilvl="0">
      <w:start w:val="19"/>
      <w:numFmt w:val="decimal"/>
      <w:lvlText w:val="%1."/>
      <w:lvlJc w:val="left"/>
      <w:pPr>
        <w:ind w:left="555" w:hanging="555"/>
      </w:pPr>
      <w:rPr>
        <w:w w:val="115"/>
      </w:rPr>
    </w:lvl>
    <w:lvl w:ilvl="1">
      <w:start w:val="1"/>
      <w:numFmt w:val="decimal"/>
      <w:lvlText w:val="%1.%2."/>
      <w:lvlJc w:val="left"/>
      <w:pPr>
        <w:ind w:left="1430" w:hanging="720"/>
      </w:pPr>
      <w:rPr>
        <w:rFonts w:ascii="Azo Sans Lt" w:hAnsi="Azo Sans Lt" w:cs="Azo Sans Lt" w:hint="default"/>
        <w:b w:val="0"/>
        <w:bCs/>
        <w:w w:val="115"/>
      </w:rPr>
    </w:lvl>
    <w:lvl w:ilvl="2">
      <w:start w:val="1"/>
      <w:numFmt w:val="decimal"/>
      <w:lvlText w:val="%1.%2.%3."/>
      <w:lvlJc w:val="left"/>
      <w:pPr>
        <w:ind w:left="3198" w:hanging="720"/>
      </w:pPr>
      <w:rPr>
        <w:w w:val="115"/>
      </w:rPr>
    </w:lvl>
    <w:lvl w:ilvl="3">
      <w:start w:val="1"/>
      <w:numFmt w:val="decimal"/>
      <w:lvlText w:val="%1.%2.%3.%4."/>
      <w:lvlJc w:val="left"/>
      <w:pPr>
        <w:ind w:left="4797" w:hanging="1080"/>
      </w:pPr>
      <w:rPr>
        <w:w w:val="115"/>
      </w:rPr>
    </w:lvl>
    <w:lvl w:ilvl="4">
      <w:start w:val="1"/>
      <w:numFmt w:val="decimal"/>
      <w:lvlText w:val="%1.%2.%3.%4.%5."/>
      <w:lvlJc w:val="left"/>
      <w:pPr>
        <w:ind w:left="6036" w:hanging="1080"/>
      </w:pPr>
      <w:rPr>
        <w:w w:val="115"/>
      </w:rPr>
    </w:lvl>
    <w:lvl w:ilvl="5">
      <w:start w:val="1"/>
      <w:numFmt w:val="decimal"/>
      <w:lvlText w:val="%1.%2.%3.%4.%5.%6."/>
      <w:lvlJc w:val="left"/>
      <w:pPr>
        <w:ind w:left="7635" w:hanging="1440"/>
      </w:pPr>
      <w:rPr>
        <w:w w:val="115"/>
      </w:rPr>
    </w:lvl>
    <w:lvl w:ilvl="6">
      <w:start w:val="1"/>
      <w:numFmt w:val="decimal"/>
      <w:lvlText w:val="%1.%2.%3.%4.%5.%6.%7."/>
      <w:lvlJc w:val="left"/>
      <w:pPr>
        <w:ind w:left="8874" w:hanging="1440"/>
      </w:pPr>
      <w:rPr>
        <w:w w:val="115"/>
      </w:rPr>
    </w:lvl>
    <w:lvl w:ilvl="7">
      <w:start w:val="1"/>
      <w:numFmt w:val="decimal"/>
      <w:lvlText w:val="%1.%2.%3.%4.%5.%6.%7.%8."/>
      <w:lvlJc w:val="left"/>
      <w:pPr>
        <w:ind w:left="10473" w:hanging="1800"/>
      </w:pPr>
      <w:rPr>
        <w:w w:val="115"/>
      </w:rPr>
    </w:lvl>
    <w:lvl w:ilvl="8">
      <w:start w:val="1"/>
      <w:numFmt w:val="decimal"/>
      <w:lvlText w:val="%1.%2.%3.%4.%5.%6.%7.%8.%9."/>
      <w:lvlJc w:val="left"/>
      <w:pPr>
        <w:ind w:left="11712" w:hanging="1800"/>
      </w:pPr>
      <w:rPr>
        <w:w w:val="115"/>
      </w:rPr>
    </w:lvl>
  </w:abstractNum>
  <w:abstractNum w:abstractNumId="22" w15:restartNumberingAfterBreak="0">
    <w:nsid w:val="71C4390F"/>
    <w:multiLevelType w:val="multilevel"/>
    <w:tmpl w:val="845E97E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23" w15:restartNumberingAfterBreak="0">
    <w:nsid w:val="7BDE593B"/>
    <w:multiLevelType w:val="hybridMultilevel"/>
    <w:tmpl w:val="F85A21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7"/>
  </w:num>
  <w:num w:numId="3">
    <w:abstractNumId w:val="11"/>
  </w:num>
  <w:num w:numId="4">
    <w:abstractNumId w:val="9"/>
  </w:num>
  <w:num w:numId="5">
    <w:abstractNumId w:val="13"/>
  </w:num>
  <w:num w:numId="6">
    <w:abstractNumId w:val="2"/>
  </w:num>
  <w:num w:numId="7">
    <w:abstractNumId w:val="0"/>
  </w:num>
  <w:num w:numId="8">
    <w:abstractNumId w:val="3"/>
  </w:num>
  <w:num w:numId="9">
    <w:abstractNumId w:val="4"/>
  </w:num>
  <w:num w:numId="10">
    <w:abstractNumId w:val="22"/>
  </w:num>
  <w:num w:numId="11">
    <w:abstractNumId w:val="23"/>
  </w:num>
  <w:num w:numId="12">
    <w:abstractNumId w:val="17"/>
  </w:num>
  <w:num w:numId="13">
    <w:abstractNumId w:val="10"/>
  </w:num>
  <w:num w:numId="14">
    <w:abstractNumId w:val="19"/>
  </w:num>
  <w:num w:numId="15">
    <w:abstractNumId w:val="16"/>
  </w:num>
  <w:num w:numId="16">
    <w:abstractNumId w:val="6"/>
  </w:num>
  <w:num w:numId="17">
    <w:abstractNumId w:val="20"/>
  </w:num>
  <w:num w:numId="18">
    <w:abstractNumId w:val="5"/>
  </w:num>
  <w:num w:numId="19">
    <w:abstractNumId w:val="1"/>
  </w:num>
  <w:num w:numId="20">
    <w:abstractNumId w:val="18"/>
  </w:num>
  <w:num w:numId="21">
    <w:abstractNumId w:val="21"/>
    <w:lvlOverride w:ilvl="0">
      <w:lvl w:ilvl="0">
        <w:start w:val="19"/>
        <w:numFmt w:val="decimal"/>
        <w:lvlText w:val="%1."/>
        <w:lvlJc w:val="left"/>
        <w:pPr>
          <w:ind w:left="555" w:hanging="555"/>
        </w:pPr>
        <w:rPr>
          <w:w w:val="115"/>
        </w:rPr>
      </w:lvl>
    </w:lvlOverride>
    <w:lvlOverride w:ilvl="1">
      <w:lvl w:ilvl="1">
        <w:start w:val="1"/>
        <w:numFmt w:val="decimal"/>
        <w:lvlText w:val="%1.%2."/>
        <w:lvlJc w:val="left"/>
        <w:pPr>
          <w:ind w:left="0" w:firstLine="0"/>
        </w:pPr>
        <w:rPr>
          <w:rFonts w:ascii="Azo Sans Lt" w:hAnsi="Azo Sans Lt" w:cs="Azo Sans Lt" w:hint="default"/>
          <w:b w:val="0"/>
          <w:bCs/>
          <w:w w:val="115"/>
        </w:rPr>
      </w:lvl>
    </w:lvlOverride>
    <w:lvlOverride w:ilvl="2">
      <w:lvl w:ilvl="2">
        <w:start w:val="1"/>
        <w:numFmt w:val="decimal"/>
        <w:lvlText w:val="%1.%2.%3."/>
        <w:lvlJc w:val="left"/>
        <w:pPr>
          <w:ind w:left="0" w:firstLine="0"/>
        </w:pPr>
        <w:rPr>
          <w:w w:val="115"/>
        </w:rPr>
      </w:lvl>
    </w:lvlOverride>
    <w:lvlOverride w:ilvl="3">
      <w:lvl w:ilvl="3">
        <w:start w:val="1"/>
        <w:numFmt w:val="decimal"/>
        <w:lvlText w:val="%1.%2.%3.%4."/>
        <w:lvlJc w:val="left"/>
        <w:pPr>
          <w:ind w:left="0" w:firstLine="0"/>
        </w:pPr>
        <w:rPr>
          <w:w w:val="115"/>
        </w:rPr>
      </w:lvl>
    </w:lvlOverride>
    <w:lvlOverride w:ilvl="4">
      <w:lvl w:ilvl="4">
        <w:start w:val="1"/>
        <w:numFmt w:val="decimal"/>
        <w:lvlText w:val="%1.%2.%3.%4.%5."/>
        <w:lvlJc w:val="left"/>
        <w:pPr>
          <w:ind w:left="6036" w:hanging="1080"/>
        </w:pPr>
        <w:rPr>
          <w:w w:val="115"/>
        </w:rPr>
      </w:lvl>
    </w:lvlOverride>
    <w:lvlOverride w:ilvl="5">
      <w:lvl w:ilvl="5">
        <w:start w:val="1"/>
        <w:numFmt w:val="decimal"/>
        <w:lvlText w:val="%1.%2.%3.%4.%5.%6."/>
        <w:lvlJc w:val="left"/>
        <w:pPr>
          <w:ind w:left="7635" w:hanging="1440"/>
        </w:pPr>
        <w:rPr>
          <w:w w:val="115"/>
        </w:rPr>
      </w:lvl>
    </w:lvlOverride>
    <w:lvlOverride w:ilvl="6">
      <w:lvl w:ilvl="6">
        <w:start w:val="1"/>
        <w:numFmt w:val="decimal"/>
        <w:lvlText w:val="%1.%2.%3.%4.%5.%6.%7."/>
        <w:lvlJc w:val="left"/>
        <w:pPr>
          <w:ind w:left="8874" w:hanging="1440"/>
        </w:pPr>
        <w:rPr>
          <w:w w:val="115"/>
        </w:rPr>
      </w:lvl>
    </w:lvlOverride>
    <w:lvlOverride w:ilvl="7">
      <w:lvl w:ilvl="7">
        <w:start w:val="1"/>
        <w:numFmt w:val="decimal"/>
        <w:lvlText w:val="%1.%2.%3.%4.%5.%6.%7.%8."/>
        <w:lvlJc w:val="left"/>
        <w:pPr>
          <w:ind w:left="10473" w:hanging="1800"/>
        </w:pPr>
        <w:rPr>
          <w:w w:val="115"/>
        </w:rPr>
      </w:lvl>
    </w:lvlOverride>
    <w:lvlOverride w:ilvl="8">
      <w:lvl w:ilvl="8">
        <w:start w:val="1"/>
        <w:numFmt w:val="decimal"/>
        <w:lvlText w:val="%1.%2.%3.%4.%5.%6.%7.%8.%9."/>
        <w:lvlJc w:val="left"/>
        <w:pPr>
          <w:ind w:left="11712" w:hanging="1800"/>
        </w:pPr>
        <w:rPr>
          <w:w w:val="115"/>
        </w:rPr>
      </w:lvl>
    </w:lvlOverride>
  </w:num>
  <w:num w:numId="22">
    <w:abstractNumId w:val="15"/>
  </w:num>
  <w:num w:numId="23">
    <w:abstractNumId w:val="12"/>
  </w:num>
  <w:num w:numId="24">
    <w:abstractNumId w:val="1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4C"/>
    <w:rsid w:val="00031A7D"/>
    <w:rsid w:val="00033DF7"/>
    <w:rsid w:val="000360D8"/>
    <w:rsid w:val="000565B1"/>
    <w:rsid w:val="00056811"/>
    <w:rsid w:val="0007261B"/>
    <w:rsid w:val="000852E7"/>
    <w:rsid w:val="0009398B"/>
    <w:rsid w:val="000D1A07"/>
    <w:rsid w:val="000D67C1"/>
    <w:rsid w:val="000E4BF5"/>
    <w:rsid w:val="001145B4"/>
    <w:rsid w:val="00117BE2"/>
    <w:rsid w:val="0012430F"/>
    <w:rsid w:val="001276AE"/>
    <w:rsid w:val="001326DA"/>
    <w:rsid w:val="00151BFC"/>
    <w:rsid w:val="00174F06"/>
    <w:rsid w:val="00186D7F"/>
    <w:rsid w:val="001927EC"/>
    <w:rsid w:val="00192D93"/>
    <w:rsid w:val="001B5A2A"/>
    <w:rsid w:val="001C208F"/>
    <w:rsid w:val="001D3C11"/>
    <w:rsid w:val="00210A6E"/>
    <w:rsid w:val="00211FA4"/>
    <w:rsid w:val="00227ABE"/>
    <w:rsid w:val="002646B1"/>
    <w:rsid w:val="00283785"/>
    <w:rsid w:val="0029067C"/>
    <w:rsid w:val="00297506"/>
    <w:rsid w:val="002B68A3"/>
    <w:rsid w:val="002C46F9"/>
    <w:rsid w:val="002C54DB"/>
    <w:rsid w:val="002D4BD7"/>
    <w:rsid w:val="002E24BA"/>
    <w:rsid w:val="002E4AF6"/>
    <w:rsid w:val="0030692C"/>
    <w:rsid w:val="00316C37"/>
    <w:rsid w:val="00325850"/>
    <w:rsid w:val="0038659F"/>
    <w:rsid w:val="003A7FCD"/>
    <w:rsid w:val="003C6CAA"/>
    <w:rsid w:val="003C73C7"/>
    <w:rsid w:val="003E74E9"/>
    <w:rsid w:val="004106B7"/>
    <w:rsid w:val="0042462B"/>
    <w:rsid w:val="00427D40"/>
    <w:rsid w:val="004317B7"/>
    <w:rsid w:val="00456053"/>
    <w:rsid w:val="004778B7"/>
    <w:rsid w:val="00486A12"/>
    <w:rsid w:val="0049579D"/>
    <w:rsid w:val="004A60DF"/>
    <w:rsid w:val="004A66AF"/>
    <w:rsid w:val="004A6E51"/>
    <w:rsid w:val="00524580"/>
    <w:rsid w:val="005364AF"/>
    <w:rsid w:val="00537126"/>
    <w:rsid w:val="00545C72"/>
    <w:rsid w:val="005834A7"/>
    <w:rsid w:val="00584F37"/>
    <w:rsid w:val="0058656D"/>
    <w:rsid w:val="005B1825"/>
    <w:rsid w:val="005B2A1F"/>
    <w:rsid w:val="005C1067"/>
    <w:rsid w:val="005E2256"/>
    <w:rsid w:val="005E4E7B"/>
    <w:rsid w:val="005E7711"/>
    <w:rsid w:val="006218B5"/>
    <w:rsid w:val="0062773F"/>
    <w:rsid w:val="00636330"/>
    <w:rsid w:val="00643CBF"/>
    <w:rsid w:val="006454CC"/>
    <w:rsid w:val="0065546F"/>
    <w:rsid w:val="00676BCE"/>
    <w:rsid w:val="00686001"/>
    <w:rsid w:val="006A2FF5"/>
    <w:rsid w:val="006A62CB"/>
    <w:rsid w:val="006A6755"/>
    <w:rsid w:val="006B37AE"/>
    <w:rsid w:val="006D322B"/>
    <w:rsid w:val="006E0E27"/>
    <w:rsid w:val="006F6DC5"/>
    <w:rsid w:val="0070479D"/>
    <w:rsid w:val="0072334E"/>
    <w:rsid w:val="00730275"/>
    <w:rsid w:val="00731C95"/>
    <w:rsid w:val="00762010"/>
    <w:rsid w:val="00771085"/>
    <w:rsid w:val="0078214C"/>
    <w:rsid w:val="007A5054"/>
    <w:rsid w:val="007C2435"/>
    <w:rsid w:val="007C5F7D"/>
    <w:rsid w:val="007E4FE8"/>
    <w:rsid w:val="007F0013"/>
    <w:rsid w:val="007F0CEA"/>
    <w:rsid w:val="007F6128"/>
    <w:rsid w:val="00833D90"/>
    <w:rsid w:val="00854A82"/>
    <w:rsid w:val="00877CEB"/>
    <w:rsid w:val="00880C5C"/>
    <w:rsid w:val="0088643C"/>
    <w:rsid w:val="00896E85"/>
    <w:rsid w:val="008A002A"/>
    <w:rsid w:val="008C3D97"/>
    <w:rsid w:val="008D1550"/>
    <w:rsid w:val="00906850"/>
    <w:rsid w:val="0092454A"/>
    <w:rsid w:val="00942887"/>
    <w:rsid w:val="0094317A"/>
    <w:rsid w:val="00943D82"/>
    <w:rsid w:val="00945968"/>
    <w:rsid w:val="009743E8"/>
    <w:rsid w:val="00993981"/>
    <w:rsid w:val="009A3922"/>
    <w:rsid w:val="009B1B68"/>
    <w:rsid w:val="009E4D87"/>
    <w:rsid w:val="009F5FE7"/>
    <w:rsid w:val="00A0088A"/>
    <w:rsid w:val="00A02818"/>
    <w:rsid w:val="00A04277"/>
    <w:rsid w:val="00A229AD"/>
    <w:rsid w:val="00A360BD"/>
    <w:rsid w:val="00A40BB9"/>
    <w:rsid w:val="00A40F3E"/>
    <w:rsid w:val="00A53E15"/>
    <w:rsid w:val="00A60DAB"/>
    <w:rsid w:val="00A62D52"/>
    <w:rsid w:val="00A64CAD"/>
    <w:rsid w:val="00A9048D"/>
    <w:rsid w:val="00A91467"/>
    <w:rsid w:val="00A92B93"/>
    <w:rsid w:val="00A94A34"/>
    <w:rsid w:val="00AB7E6F"/>
    <w:rsid w:val="00AC170B"/>
    <w:rsid w:val="00AC3792"/>
    <w:rsid w:val="00B42D60"/>
    <w:rsid w:val="00B60D19"/>
    <w:rsid w:val="00B65915"/>
    <w:rsid w:val="00B93AF2"/>
    <w:rsid w:val="00BA1600"/>
    <w:rsid w:val="00BF1F9A"/>
    <w:rsid w:val="00C00467"/>
    <w:rsid w:val="00C013FA"/>
    <w:rsid w:val="00C03D23"/>
    <w:rsid w:val="00C0700E"/>
    <w:rsid w:val="00C10F71"/>
    <w:rsid w:val="00C40F35"/>
    <w:rsid w:val="00C42881"/>
    <w:rsid w:val="00C53052"/>
    <w:rsid w:val="00C82A2F"/>
    <w:rsid w:val="00C84FE9"/>
    <w:rsid w:val="00C93900"/>
    <w:rsid w:val="00CA6B5D"/>
    <w:rsid w:val="00CB7387"/>
    <w:rsid w:val="00CE7C3F"/>
    <w:rsid w:val="00D03088"/>
    <w:rsid w:val="00D03985"/>
    <w:rsid w:val="00D054D8"/>
    <w:rsid w:val="00D37AF7"/>
    <w:rsid w:val="00D55B0E"/>
    <w:rsid w:val="00D74C2B"/>
    <w:rsid w:val="00DA41C4"/>
    <w:rsid w:val="00DA68D2"/>
    <w:rsid w:val="00DB39D7"/>
    <w:rsid w:val="00DC3BE3"/>
    <w:rsid w:val="00DD35BD"/>
    <w:rsid w:val="00E01C9F"/>
    <w:rsid w:val="00E2674F"/>
    <w:rsid w:val="00E31495"/>
    <w:rsid w:val="00E4245A"/>
    <w:rsid w:val="00E50700"/>
    <w:rsid w:val="00E566DB"/>
    <w:rsid w:val="00E758F0"/>
    <w:rsid w:val="00E87C42"/>
    <w:rsid w:val="00E913F6"/>
    <w:rsid w:val="00E949C6"/>
    <w:rsid w:val="00E95B03"/>
    <w:rsid w:val="00EA6CA4"/>
    <w:rsid w:val="00EE3E49"/>
    <w:rsid w:val="00EF365D"/>
    <w:rsid w:val="00F134F9"/>
    <w:rsid w:val="00F31C81"/>
    <w:rsid w:val="00F40383"/>
    <w:rsid w:val="00F46DFD"/>
    <w:rsid w:val="00F512BB"/>
    <w:rsid w:val="00F631FE"/>
    <w:rsid w:val="00F64FE6"/>
    <w:rsid w:val="00F808F6"/>
    <w:rsid w:val="00FC1494"/>
    <w:rsid w:val="00FC20C4"/>
    <w:rsid w:val="00FC2E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6CF4D"/>
  <w15:docId w15:val="{19CB04B9-F642-4E71-898E-908DED59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ind w:left="468" w:hanging="207"/>
      <w:outlineLvl w:val="0"/>
    </w:pPr>
    <w:rPr>
      <w:rFonts w:ascii="Gill Sans MT" w:eastAsia="Gill Sans MT" w:hAnsi="Gill Sans MT" w:cs="Gill Sans MT"/>
      <w:b/>
      <w:bCs/>
      <w:u w:val="single" w:color="000000"/>
    </w:rPr>
  </w:style>
  <w:style w:type="paragraph" w:styleId="Ttulo8">
    <w:name w:val="heading 8"/>
    <w:basedOn w:val="Normal"/>
    <w:next w:val="Normal"/>
    <w:link w:val="Ttulo8Char"/>
    <w:uiPriority w:val="9"/>
    <w:unhideWhenUsed/>
    <w:qFormat/>
    <w:rsid w:val="00D03088"/>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link w:val="PargrafodaListaChar"/>
    <w:uiPriority w:val="99"/>
    <w:qFormat/>
    <w:pPr>
      <w:spacing w:before="233"/>
      <w:ind w:left="262"/>
      <w:jc w:val="both"/>
    </w:pPr>
  </w:style>
  <w:style w:type="paragraph" w:customStyle="1" w:styleId="TableParagraph">
    <w:name w:val="Table Paragraph"/>
    <w:basedOn w:val="Normal"/>
    <w:uiPriority w:val="1"/>
    <w:qFormat/>
    <w:rPr>
      <w:rFonts w:ascii="Gill Sans MT" w:eastAsia="Gill Sans MT" w:hAnsi="Gill Sans MT" w:cs="Gill Sans MT"/>
    </w:rPr>
  </w:style>
  <w:style w:type="paragraph" w:styleId="Cabealho">
    <w:name w:val="header"/>
    <w:basedOn w:val="Normal"/>
    <w:link w:val="CabealhoChar"/>
    <w:unhideWhenUsed/>
    <w:rsid w:val="00D03088"/>
    <w:pPr>
      <w:tabs>
        <w:tab w:val="center" w:pos="4252"/>
        <w:tab w:val="right" w:pos="8504"/>
      </w:tabs>
    </w:pPr>
  </w:style>
  <w:style w:type="character" w:customStyle="1" w:styleId="CabealhoChar">
    <w:name w:val="Cabeçalho Char"/>
    <w:link w:val="Cabealho"/>
    <w:qFormat/>
    <w:rsid w:val="00D03088"/>
    <w:rPr>
      <w:rFonts w:ascii="Tahoma" w:eastAsia="Tahoma" w:hAnsi="Tahoma" w:cs="Tahoma"/>
      <w:lang w:val="pt-PT" w:eastAsia="pt-PT" w:bidi="pt-PT"/>
    </w:rPr>
  </w:style>
  <w:style w:type="paragraph" w:styleId="Rodap">
    <w:name w:val="footer"/>
    <w:basedOn w:val="Normal"/>
    <w:link w:val="RodapChar"/>
    <w:uiPriority w:val="99"/>
    <w:unhideWhenUsed/>
    <w:rsid w:val="00D03088"/>
    <w:pPr>
      <w:tabs>
        <w:tab w:val="center" w:pos="4252"/>
        <w:tab w:val="right" w:pos="8504"/>
      </w:tabs>
    </w:pPr>
  </w:style>
  <w:style w:type="character" w:customStyle="1" w:styleId="RodapChar">
    <w:name w:val="Rodapé Char"/>
    <w:link w:val="Rodap"/>
    <w:uiPriority w:val="99"/>
    <w:rsid w:val="00D03088"/>
    <w:rPr>
      <w:rFonts w:ascii="Tahoma" w:eastAsia="Tahoma" w:hAnsi="Tahoma" w:cs="Tahoma"/>
      <w:lang w:val="pt-PT" w:eastAsia="pt-PT" w:bidi="pt-PT"/>
    </w:rPr>
  </w:style>
  <w:style w:type="character" w:customStyle="1" w:styleId="Ttulo8Char">
    <w:name w:val="Título 8 Char"/>
    <w:link w:val="Ttulo8"/>
    <w:uiPriority w:val="9"/>
    <w:rsid w:val="00D03088"/>
    <w:rPr>
      <w:rFonts w:ascii="Cambria" w:eastAsia="Times New Roman" w:hAnsi="Cambria" w:cs="Times New Roman"/>
      <w:color w:val="272727"/>
      <w:sz w:val="21"/>
      <w:szCs w:val="21"/>
      <w:lang w:val="pt-PT" w:eastAsia="pt-PT" w:bidi="pt-PT"/>
    </w:rPr>
  </w:style>
  <w:style w:type="paragraph" w:styleId="SemEspaamento">
    <w:name w:val="No Spacing"/>
    <w:link w:val="SemEspaamentoChar"/>
    <w:uiPriority w:val="1"/>
    <w:qFormat/>
    <w:rsid w:val="00D03088"/>
    <w:rPr>
      <w:sz w:val="22"/>
      <w:szCs w:val="22"/>
      <w:lang w:eastAsia="en-US"/>
    </w:rPr>
  </w:style>
  <w:style w:type="character" w:customStyle="1" w:styleId="SemEspaamentoChar">
    <w:name w:val="Sem Espaçamento Char"/>
    <w:link w:val="SemEspaamento"/>
    <w:uiPriority w:val="1"/>
    <w:rsid w:val="00D03088"/>
    <w:rPr>
      <w:rFonts w:ascii="Calibri" w:eastAsia="Calibri" w:hAnsi="Calibri" w:cs="Times New Roman"/>
      <w:lang w:val="pt-BR"/>
    </w:rPr>
  </w:style>
  <w:style w:type="paragraph" w:customStyle="1" w:styleId="Nivel1">
    <w:name w:val="Nivel1"/>
    <w:basedOn w:val="Ttulo1"/>
    <w:next w:val="Normal"/>
    <w:link w:val="Nivel1Char"/>
    <w:qFormat/>
    <w:rsid w:val="00731C95"/>
    <w:pPr>
      <w:keepNext/>
      <w:keepLines/>
      <w:adjustRightInd w:val="0"/>
      <w:spacing w:before="480" w:after="120" w:line="276" w:lineRule="auto"/>
      <w:ind w:left="360" w:hanging="360"/>
      <w:jc w:val="both"/>
    </w:pPr>
    <w:rPr>
      <w:rFonts w:ascii="Arial" w:eastAsia="Times New Roman" w:hAnsi="Arial" w:cs="Arial"/>
      <w:sz w:val="20"/>
      <w:szCs w:val="20"/>
      <w:u w:val="none"/>
      <w:lang w:val="pt-BR" w:eastAsia="pt-BR" w:bidi="ar-SA"/>
    </w:rPr>
  </w:style>
  <w:style w:type="character" w:customStyle="1" w:styleId="Nivel1Char">
    <w:name w:val="Nivel1 Char"/>
    <w:link w:val="Nivel1"/>
    <w:rsid w:val="00731C95"/>
    <w:rPr>
      <w:rFonts w:ascii="Arial" w:eastAsia="Times New Roman" w:hAnsi="Arial" w:cs="Arial"/>
      <w:b/>
      <w:bCs/>
      <w:sz w:val="20"/>
      <w:szCs w:val="20"/>
      <w:lang w:val="pt-BR" w:eastAsia="pt-BR"/>
    </w:rPr>
  </w:style>
  <w:style w:type="character" w:styleId="Hyperlink">
    <w:name w:val="Hyperlink"/>
    <w:uiPriority w:val="99"/>
    <w:unhideWhenUsed/>
    <w:qFormat/>
    <w:rsid w:val="00CE7C3F"/>
    <w:rPr>
      <w:color w:val="0000FF"/>
      <w:u w:val="single"/>
    </w:rPr>
  </w:style>
  <w:style w:type="paragraph" w:styleId="Textodebalo">
    <w:name w:val="Balloon Text"/>
    <w:basedOn w:val="Normal"/>
    <w:link w:val="TextodebaloChar"/>
    <w:uiPriority w:val="99"/>
    <w:semiHidden/>
    <w:unhideWhenUsed/>
    <w:rsid w:val="00F134F9"/>
    <w:rPr>
      <w:rFonts w:ascii="Segoe UI" w:hAnsi="Segoe UI" w:cs="Segoe UI"/>
      <w:sz w:val="18"/>
      <w:szCs w:val="18"/>
    </w:rPr>
  </w:style>
  <w:style w:type="character" w:customStyle="1" w:styleId="TextodebaloChar">
    <w:name w:val="Texto de balão Char"/>
    <w:basedOn w:val="Fontepargpadro"/>
    <w:link w:val="Textodebalo"/>
    <w:uiPriority w:val="99"/>
    <w:semiHidden/>
    <w:rsid w:val="00F134F9"/>
    <w:rPr>
      <w:rFonts w:ascii="Segoe UI" w:eastAsia="Tahoma" w:hAnsi="Segoe UI" w:cs="Segoe UI"/>
      <w:sz w:val="18"/>
      <w:szCs w:val="18"/>
      <w:lang w:val="pt-PT" w:eastAsia="pt-PT" w:bidi="pt-PT"/>
    </w:rPr>
  </w:style>
  <w:style w:type="paragraph" w:customStyle="1" w:styleId="PargrafodaLista1">
    <w:name w:val="Parágrafo da Lista1"/>
    <w:basedOn w:val="Normal"/>
    <w:rsid w:val="0042462B"/>
    <w:pPr>
      <w:widowControl/>
      <w:suppressAutoHyphens/>
      <w:autoSpaceDE/>
      <w:autoSpaceDN/>
      <w:ind w:left="720"/>
      <w:contextualSpacing/>
    </w:pPr>
    <w:rPr>
      <w:rFonts w:ascii="Times New Roman" w:eastAsia="Times New Roman" w:hAnsi="Times New Roman" w:cs="Times New Roman"/>
      <w:color w:val="00000A"/>
      <w:sz w:val="24"/>
      <w:szCs w:val="24"/>
      <w:lang w:val="pt-BR" w:eastAsia="pt-BR" w:bidi="ar-SA"/>
    </w:rPr>
  </w:style>
  <w:style w:type="character" w:styleId="MenoPendente">
    <w:name w:val="Unresolved Mention"/>
    <w:basedOn w:val="Fontepargpadro"/>
    <w:uiPriority w:val="99"/>
    <w:semiHidden/>
    <w:unhideWhenUsed/>
    <w:rsid w:val="008C3D97"/>
    <w:rPr>
      <w:color w:val="605E5C"/>
      <w:shd w:val="clear" w:color="auto" w:fill="E1DFDD"/>
    </w:rPr>
  </w:style>
  <w:style w:type="table" w:styleId="Tabelacomgrade">
    <w:name w:val="Table Grid"/>
    <w:basedOn w:val="Tabelanormal"/>
    <w:qFormat/>
    <w:rsid w:val="00C00467"/>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
    <w:uiPriority w:val="99"/>
    <w:semiHidden/>
    <w:unhideWhenUsed/>
    <w:rsid w:val="00FC2E7D"/>
    <w:pPr>
      <w:ind w:left="283" w:hanging="283"/>
      <w:contextualSpacing/>
    </w:pPr>
  </w:style>
  <w:style w:type="table" w:customStyle="1" w:styleId="Tabelacomgrade1">
    <w:name w:val="Tabela com grade1"/>
    <w:basedOn w:val="Tabelanormal"/>
    <w:next w:val="Tabelacomgrade"/>
    <w:qFormat/>
    <w:rsid w:val="00A91467"/>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qFormat/>
    <w:rsid w:val="004317B7"/>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qFormat/>
    <w:rsid w:val="004317B7"/>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qFormat/>
    <w:rsid w:val="00A22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
    <w:name w:val="Tabela com grade5"/>
    <w:basedOn w:val="Tabelanormal"/>
    <w:next w:val="Tabelacomgrade"/>
    <w:qFormat/>
    <w:rsid w:val="000D1A0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6">
    <w:name w:val="Tabela com grade6"/>
    <w:basedOn w:val="Tabelanormal"/>
    <w:next w:val="Tabelacomgrade"/>
    <w:qFormat/>
    <w:rsid w:val="00643CBF"/>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6">
    <w:name w:val="WWNum6"/>
    <w:basedOn w:val="Semlista"/>
    <w:rsid w:val="0058656D"/>
    <w:pPr>
      <w:numPr>
        <w:numId w:val="24"/>
      </w:numPr>
    </w:pPr>
  </w:style>
  <w:style w:type="character" w:customStyle="1" w:styleId="PargrafodaListaChar">
    <w:name w:val="Parágrafo da Lista Char"/>
    <w:link w:val="PargrafodaLista"/>
    <w:uiPriority w:val="99"/>
    <w:qFormat/>
    <w:locked/>
    <w:rsid w:val="00D74C2B"/>
    <w:rPr>
      <w:rFonts w:ascii="Tahoma" w:eastAsia="Tahoma" w:hAnsi="Tahoma" w:cs="Tahoma"/>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840263">
      <w:bodyDiv w:val="1"/>
      <w:marLeft w:val="0"/>
      <w:marRight w:val="0"/>
      <w:marTop w:val="0"/>
      <w:marBottom w:val="0"/>
      <w:divBdr>
        <w:top w:val="none" w:sz="0" w:space="0" w:color="auto"/>
        <w:left w:val="none" w:sz="0" w:space="0" w:color="auto"/>
        <w:bottom w:val="none" w:sz="0" w:space="0" w:color="auto"/>
        <w:right w:val="none" w:sz="0" w:space="0" w:color="auto"/>
      </w:divBdr>
    </w:div>
    <w:div w:id="531694049">
      <w:bodyDiv w:val="1"/>
      <w:marLeft w:val="0"/>
      <w:marRight w:val="0"/>
      <w:marTop w:val="0"/>
      <w:marBottom w:val="0"/>
      <w:divBdr>
        <w:top w:val="none" w:sz="0" w:space="0" w:color="auto"/>
        <w:left w:val="none" w:sz="0" w:space="0" w:color="auto"/>
        <w:bottom w:val="none" w:sz="0" w:space="0" w:color="auto"/>
        <w:right w:val="none" w:sz="0" w:space="0" w:color="auto"/>
      </w:divBdr>
    </w:div>
    <w:div w:id="563183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227;o%20Eletr&#244;nico%20Jonathan%20e%20Cl&#225;udia\Preg&#245;es%20eletr&#244;nicos%202021\PE%20015%20-%2021%20-%20ALIMENTA&#199;&#195;O%20HOSPITALAR%20MATERNIDADE\Anexo%20IV%20-%20Minuta%20de%20Ata%20de%20Registro%20de%20Pre&#231;os%20-%20PE%2001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C98FA-E739-4519-988F-579D26FB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IV - Minuta de Ata de Registro de Preços - PE 015 - 2021</Template>
  <TotalTime>302</TotalTime>
  <Pages>12</Pages>
  <Words>2948</Words>
  <Characters>15922</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18833</CharactersWithSpaces>
  <SharedDoc>false</SharedDoc>
  <HLinks>
    <vt:vector size="6" baseType="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Win10</dc:creator>
  <cp:keywords/>
  <cp:lastModifiedBy>Win10</cp:lastModifiedBy>
  <cp:revision>42</cp:revision>
  <cp:lastPrinted>2023-12-19T14:32:00Z</cp:lastPrinted>
  <dcterms:created xsi:type="dcterms:W3CDTF">2021-07-16T00:20:00Z</dcterms:created>
  <dcterms:modified xsi:type="dcterms:W3CDTF">2023-12-19T14:32:00Z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2020-12-07T00:00:00Z</vt:filetime>
  </property>
  <property fmtid="{D5CDD505-2E9C-101B-9397-08002B2CF9AE}" pid="3" name="Creator">
    <vt:lpwstr>Microsoft® Word 2019</vt:lpwstr>
  </property>
  <property fmtid="{D5CDD505-2E9C-101B-9397-08002B2CF9AE}" pid="4" name="LastSaved">
    <vt:filetime>2021-01-28T00:00:00Z</vt:filetime>
  </property>
</Properties>
</file>